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86B" w:rsidRDefault="00AB3D6C" w:rsidP="00A825C7">
      <w:pPr>
        <w:pStyle w:val="Title"/>
      </w:pPr>
      <w:bookmarkStart w:id="0" w:name="_Toc192409131"/>
      <w:bookmarkStart w:id="1" w:name="_Toc192409518"/>
      <w:r>
        <w:t>EDAPT Example Project</w:t>
      </w:r>
      <w:r w:rsidR="00C64638">
        <w:br/>
      </w:r>
      <w:r w:rsidR="00EC386B" w:rsidRPr="00C21619">
        <w:rPr>
          <w:rStyle w:val="SubtitleChar"/>
        </w:rPr>
        <w:t>1123 W 3rd Ave, Denver, CO 80223</w:t>
      </w:r>
    </w:p>
    <w:p w:rsidR="00A825C7" w:rsidRDefault="00A825C7" w:rsidP="00A825C7">
      <w:pPr>
        <w:jc w:val="right"/>
      </w:pPr>
      <w:bookmarkStart w:id="2" w:name="_Toc216165436"/>
      <w:bookmarkStart w:id="3" w:name="_Toc216165640"/>
      <w:bookmarkStart w:id="4" w:name="_Toc216599044"/>
      <w:bookmarkStart w:id="5" w:name="_Toc216666161"/>
      <w:bookmarkEnd w:id="0"/>
      <w:bookmarkEnd w:id="1"/>
    </w:p>
    <w:p w:rsidR="00EC386B" w:rsidRDefault="00EC386B" w:rsidP="00A825C7">
      <w:pPr>
        <w:jc w:val="right"/>
      </w:pPr>
      <w:r w:rsidRPr="00E866A9">
        <w:t>Xcel Energy’s Energy Design Assistance Program</w:t>
      </w:r>
      <w:bookmarkEnd w:id="2"/>
      <w:bookmarkEnd w:id="3"/>
      <w:bookmarkEnd w:id="4"/>
      <w:bookmarkEnd w:id="5"/>
    </w:p>
    <w:p w:rsidR="00EC386B" w:rsidRDefault="00EC386B" w:rsidP="00EC386B">
      <w:pPr>
        <w:jc w:val="right"/>
        <w:rPr>
          <w:sz w:val="28"/>
          <w:szCs w:val="28"/>
        </w:rPr>
      </w:pPr>
    </w:p>
    <w:p w:rsidR="00EC386B" w:rsidRPr="00A825C7" w:rsidRDefault="00455BAE" w:rsidP="00A825C7">
      <w:pPr>
        <w:pStyle w:val="Subtitle"/>
      </w:pPr>
      <w:r w:rsidRPr="00A825C7">
        <w:t>Construction Documents Report</w:t>
      </w:r>
    </w:p>
    <w:p w:rsidR="00EC386B" w:rsidRDefault="00EC386B" w:rsidP="00EC386B">
      <w:pPr>
        <w:jc w:val="right"/>
      </w:pPr>
      <w:r>
        <w:t>June 29, 2013</w:t>
      </w:r>
    </w:p>
    <w:p w:rsidR="00EC386B" w:rsidRDefault="00EC386B"/>
    <w:p w:rsidR="004857CA" w:rsidRDefault="004857CA">
      <w:pPr>
        <w:sectPr w:rsidR="004857CA" w:rsidSect="0076010E">
          <w:headerReference w:type="default" r:id="rId8"/>
          <w:footerReference w:type="default" r:id="rId9"/>
          <w:footerReference w:type="first" r:id="rId10"/>
          <w:type w:val="continuous"/>
          <w:pgSz w:w="12240" w:h="15840"/>
          <w:pgMar w:top="1440" w:right="1440" w:bottom="1440" w:left="1440" w:header="720" w:footer="720" w:gutter="0"/>
          <w:cols w:space="720"/>
          <w:titlePg/>
          <w:docGrid w:linePitch="360"/>
        </w:sectPr>
      </w:pPr>
    </w:p>
    <w:p w:rsidR="00EC386B" w:rsidRPr="00E866A9" w:rsidRDefault="00EC386B" w:rsidP="00EC386B">
      <w:pPr>
        <w:spacing w:after="0"/>
        <w:rPr>
          <w:b/>
          <w:sz w:val="28"/>
          <w:szCs w:val="28"/>
        </w:rPr>
      </w:pPr>
      <w:r>
        <w:rPr>
          <w:b/>
          <w:sz w:val="28"/>
          <w:szCs w:val="28"/>
        </w:rPr>
        <w:lastRenderedPageBreak/>
        <w:t>P</w:t>
      </w:r>
      <w:r w:rsidRPr="00E866A9">
        <w:rPr>
          <w:b/>
          <w:sz w:val="28"/>
          <w:szCs w:val="28"/>
        </w:rPr>
        <w:t>repared for:</w:t>
      </w:r>
    </w:p>
    <w:p w:rsidR="00EC386B" w:rsidRDefault="00EC386B" w:rsidP="00EC386B">
      <w:pPr>
        <w:spacing w:after="0"/>
        <w:ind w:left="720"/>
      </w:pPr>
    </w:p>
    <w:p w:rsidR="00EC386B" w:rsidRDefault="00EC386B" w:rsidP="00EC386B">
      <w:pPr>
        <w:spacing w:after="0"/>
        <w:rPr>
          <w:rFonts w:cs="Arial"/>
        </w:rPr>
      </w:pPr>
      <w:r>
        <w:rPr>
          <w:rFonts w:cs="Arial"/>
        </w:rPr>
        <w:t>Mr. Customer</w:t>
      </w:r>
    </w:p>
    <w:p w:rsidR="00EC386B" w:rsidRDefault="00EC386B" w:rsidP="00EC386B">
      <w:pPr>
        <w:spacing w:after="0"/>
        <w:rPr>
          <w:rFonts w:cs="Arial"/>
        </w:rPr>
      </w:pPr>
      <w:r>
        <w:rPr>
          <w:rFonts w:cs="Arial"/>
        </w:rPr>
        <w:t>XYZ Inc.</w:t>
      </w:r>
    </w:p>
    <w:p w:rsidR="00EC386B" w:rsidRDefault="00EC386B" w:rsidP="00EC386B">
      <w:pPr>
        <w:spacing w:after="0"/>
        <w:rPr>
          <w:rFonts w:cs="Arial"/>
        </w:rPr>
      </w:pPr>
      <w:r>
        <w:rPr>
          <w:rFonts w:cs="Arial"/>
        </w:rPr>
        <w:t>1234 Sesame St, Denver, CO 80223</w:t>
      </w:r>
    </w:p>
    <w:p w:rsidR="00EC386B" w:rsidRDefault="00EC386B" w:rsidP="00EC386B">
      <w:pPr>
        <w:spacing w:after="0"/>
        <w:rPr>
          <w:rFonts w:cs="Arial"/>
        </w:rPr>
      </w:pPr>
      <w:r>
        <w:rPr>
          <w:rFonts w:cs="Arial"/>
        </w:rPr>
        <w:t>(303) 275-4568</w:t>
      </w:r>
    </w:p>
    <w:p w:rsidR="00EC386B" w:rsidRDefault="00EC386B" w:rsidP="00EC386B">
      <w:pPr>
        <w:spacing w:after="0"/>
        <w:rPr>
          <w:rFonts w:cs="Arial"/>
          <w:u w:val="single"/>
        </w:rPr>
      </w:pPr>
      <w:r>
        <w:rPr>
          <w:rFonts w:cs="Arial"/>
        </w:rPr>
        <w:t>mrcustomer@xyz.com</w:t>
      </w: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EC386B" w:rsidRPr="00E866A9" w:rsidRDefault="00EC386B" w:rsidP="00EC386B">
      <w:pPr>
        <w:tabs>
          <w:tab w:val="left" w:pos="1170"/>
        </w:tabs>
        <w:spacing w:after="0"/>
        <w:rPr>
          <w:b/>
          <w:sz w:val="28"/>
          <w:szCs w:val="28"/>
        </w:rPr>
      </w:pPr>
      <w:r w:rsidRPr="00E866A9">
        <w:rPr>
          <w:b/>
          <w:sz w:val="28"/>
          <w:szCs w:val="28"/>
        </w:rPr>
        <w:lastRenderedPageBreak/>
        <w:t>Prepared by:</w:t>
      </w:r>
    </w:p>
    <w:p w:rsidR="00EC386B" w:rsidRDefault="00D12E36" w:rsidP="00D12E36">
      <w:pPr>
        <w:tabs>
          <w:tab w:val="left" w:pos="1170"/>
        </w:tabs>
        <w:spacing w:after="0"/>
        <w:rPr>
          <w:rFonts w:cs="Arial"/>
          <w:noProof/>
        </w:rPr>
      </w:pPr>
      <w:r>
        <w:rPr>
          <w:rFonts w:cs="Times New Roman"/>
          <w:noProof/>
        </w:rPr>
        <w:drawing>
          <wp:inline distT="0" distB="0" distL="0" distR="0">
            <wp:extent cx="1724025" cy="400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24025" cy="400050"/>
                    </a:xfrm>
                    <a:prstGeom prst="rect">
                      <a:avLst/>
                    </a:prstGeom>
                    <a:noFill/>
                  </pic:spPr>
                </pic:pic>
              </a:graphicData>
            </a:graphic>
          </wp:inline>
        </w:drawing>
      </w:r>
    </w:p>
    <w:p w:rsidR="00EC386B" w:rsidRDefault="00EC386B" w:rsidP="00EC386B">
      <w:pPr>
        <w:tabs>
          <w:tab w:val="left" w:pos="1170"/>
        </w:tabs>
        <w:spacing w:after="0"/>
        <w:rPr>
          <w:rFonts w:cs="Arial"/>
          <w:noProof/>
        </w:rPr>
      </w:pPr>
      <w:r w:rsidRPr="00E866A9">
        <w:rPr>
          <w:rFonts w:cs="Arial"/>
          <w:noProof/>
        </w:rPr>
        <w:t>Xcel En</w:t>
      </w:r>
      <w:r>
        <w:rPr>
          <w:rFonts w:cs="Arial"/>
          <w:noProof/>
        </w:rPr>
        <w:t>ergy</w:t>
      </w:r>
    </w:p>
    <w:p w:rsidR="00EC386B" w:rsidRDefault="00EC386B" w:rsidP="00EC386B">
      <w:pPr>
        <w:tabs>
          <w:tab w:val="left" w:pos="1170"/>
        </w:tabs>
        <w:spacing w:after="0"/>
        <w:rPr>
          <w:rFonts w:cs="Arial"/>
          <w:noProof/>
        </w:rPr>
      </w:pPr>
      <w:r>
        <w:rPr>
          <w:rFonts w:cs="Arial"/>
          <w:noProof/>
        </w:rPr>
        <w:t>1800 Larimer St. Ste. 1500</w:t>
      </w:r>
    </w:p>
    <w:p w:rsidR="00EC386B" w:rsidRPr="00E866A9" w:rsidRDefault="00EC386B" w:rsidP="00EC386B">
      <w:pPr>
        <w:tabs>
          <w:tab w:val="left" w:pos="1170"/>
        </w:tabs>
        <w:spacing w:after="0"/>
        <w:rPr>
          <w:rFonts w:cs="Arial"/>
          <w:noProof/>
        </w:rPr>
      </w:pPr>
      <w:r>
        <w:rPr>
          <w:rFonts w:cs="Arial"/>
          <w:noProof/>
        </w:rPr>
        <w:t>Denver, CO 80202</w:t>
      </w:r>
    </w:p>
    <w:p w:rsidR="00EC386B" w:rsidRDefault="00EC386B"/>
    <w:p w:rsidR="00EE439C" w:rsidRDefault="00EE439C">
      <w:pPr>
        <w:rPr>
          <w:b/>
          <w:sz w:val="28"/>
          <w:szCs w:val="28"/>
        </w:rPr>
      </w:pPr>
      <w:r>
        <w:rPr>
          <w:b/>
          <w:sz w:val="28"/>
          <w:szCs w:val="28"/>
        </w:rPr>
        <w:t xml:space="preserve">Energy </w:t>
      </w:r>
      <w:r w:rsidRPr="00EE439C">
        <w:rPr>
          <w:b/>
          <w:sz w:val="28"/>
          <w:szCs w:val="28"/>
        </w:rPr>
        <w:t>Consultant</w:t>
      </w:r>
      <w:r>
        <w:rPr>
          <w:b/>
          <w:sz w:val="28"/>
          <w:szCs w:val="28"/>
        </w:rPr>
        <w:t>:</w:t>
      </w:r>
    </w:p>
    <w:p w:rsidR="00EE439C" w:rsidRDefault="00EE439C" w:rsidP="00EE439C">
      <w:pPr>
        <w:spacing w:after="0"/>
        <w:rPr>
          <w:rFonts w:cs="Arial"/>
        </w:rPr>
      </w:pPr>
      <w:r>
        <w:rPr>
          <w:rFonts w:cs="Arial"/>
        </w:rPr>
        <w:t>testec</w:t>
      </w:r>
    </w:p>
    <w:p w:rsidR="00EE439C" w:rsidRDefault="00EE439C" w:rsidP="00EE439C">
      <w:pPr>
        <w:spacing w:after="0"/>
        <w:rPr>
          <w:rFonts w:cs="Arial"/>
        </w:rPr>
      </w:pPr>
    </w:p>
    <w:p w:rsidR="00EE439C" w:rsidRDefault="00EE439C" w:rsidP="00EE439C">
      <w:pPr>
        <w:spacing w:after="0"/>
        <w:rPr>
          <w:rFonts w:cs="Arial"/>
        </w:rPr>
      </w:pPr>
    </w:p>
    <w:p w:rsidR="00EE439C" w:rsidRDefault="00EE439C" w:rsidP="00EE439C">
      <w:pPr>
        <w:spacing w:after="0"/>
        <w:rPr>
          <w:rFonts w:cs="Arial"/>
        </w:rPr>
      </w:pPr>
      <w:r>
        <w:rPr>
          <w:rFonts w:cs="Arial"/>
        </w:rPr>
        <w:t>(252) 626-8842</w:t>
      </w:r>
    </w:p>
    <w:p w:rsidR="00EE439C" w:rsidRDefault="00EE439C" w:rsidP="00EE439C">
      <w:pPr>
        <w:spacing w:after="0"/>
        <w:rPr>
          <w:rFonts w:cs="Arial"/>
          <w:u w:val="single"/>
        </w:rPr>
      </w:pPr>
      <w:r>
        <w:rPr>
          <w:rFonts w:cs="Arial"/>
        </w:rPr>
        <w:t>testec@gmail.com</w:t>
      </w:r>
    </w:p>
    <w:p w:rsidR="00EE439C" w:rsidRDefault="00EE439C"/>
    <w:p w:rsidR="004857CA" w:rsidRDefault="004857CA">
      <w:pPr>
        <w:sectPr w:rsidR="004857CA" w:rsidSect="004857CA">
          <w:type w:val="continuous"/>
          <w:pgSz w:w="12240" w:h="15840"/>
          <w:pgMar w:top="1440" w:right="1440" w:bottom="1440" w:left="1440" w:header="720" w:footer="720" w:gutter="0"/>
          <w:cols w:num="2" w:space="720"/>
          <w:titlePg/>
          <w:docGrid w:linePitch="360"/>
        </w:sectPr>
      </w:pPr>
    </w:p>
    <w:p w:rsidR="00F2191A" w:rsidRPr="008B68B9" w:rsidRDefault="00F2191A" w:rsidP="00F2191A">
      <w:pPr>
        <w:pStyle w:val="Heading1Summary"/>
      </w:pPr>
      <w:bookmarkStart w:id="6" w:name="_Toc346726094"/>
      <w:r w:rsidRPr="008B68B9">
        <w:lastRenderedPageBreak/>
        <w:t>Energy Design Assistance Program Process &amp; Timeline</w:t>
      </w:r>
      <w:bookmarkEnd w:id="6"/>
    </w:p>
    <w:p w:rsidR="00F2191A" w:rsidRDefault="00F2191A" w:rsidP="00F2191A">
      <w:r>
        <w:t xml:space="preserve">Xcel Energy’s Energy Design Assistance (EDA) process is designed to assist the Owner and Design Team in making decisions concerning energy-efficiency </w:t>
      </w:r>
      <w:r w:rsidR="0020222F">
        <w:t>measures</w:t>
      </w:r>
      <w:r>
        <w:t xml:space="preserve"> for the project.  The main steps of the process are as follows.</w:t>
      </w:r>
    </w:p>
    <w:tbl>
      <w:tblPr>
        <w:tblStyle w:val="NormalTablePHPDOC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49"/>
        <w:gridCol w:w="5589"/>
        <w:gridCol w:w="1818"/>
      </w:tblGrid>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jc w:val="center"/>
              <w:rPr>
                <w:rFonts w:ascii="Calibri" w:hAnsi="Calibri"/>
                <w:b/>
                <w:caps/>
                <w:sz w:val="18"/>
                <w:szCs w:val="18"/>
              </w:rPr>
            </w:pPr>
            <w:r>
              <w:rPr>
                <w:b/>
                <w:caps/>
                <w:sz w:val="18"/>
                <w:szCs w:val="18"/>
              </w:rPr>
              <w:t>Construction stage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Pr="00294D83" w:rsidRDefault="00F2191A" w:rsidP="00F2191A">
            <w:pPr>
              <w:pStyle w:val="workflowheader"/>
              <w:ind w:left="0" w:firstLine="0"/>
              <w:jc w:val="center"/>
            </w:pPr>
            <w:r w:rsidRPr="00294D83">
              <w:t>ENERGY DESIGN ASSISTANCE STATE</w:t>
            </w:r>
          </w:p>
        </w:tc>
        <w:tc>
          <w:tcPr>
            <w:tcW w:w="1818"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tabs>
                <w:tab w:val="left" w:pos="1800"/>
              </w:tabs>
              <w:jc w:val="center"/>
              <w:rPr>
                <w:rFonts w:ascii="Calibri" w:hAnsi="Calibri"/>
                <w:b/>
                <w:sz w:val="18"/>
                <w:szCs w:val="18"/>
              </w:rPr>
            </w:pPr>
            <w:r>
              <w:rPr>
                <w:b/>
                <w:sz w:val="18"/>
                <w:szCs w:val="18"/>
              </w:rPr>
              <w:t>DATE</w:t>
            </w: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rPr>
                <w:rFonts w:ascii="Calibri" w:hAnsi="Calibri"/>
                <w:b/>
                <w:caps/>
                <w:sz w:val="18"/>
                <w:szCs w:val="18"/>
              </w:rPr>
            </w:pPr>
            <w:r>
              <w:rPr>
                <w:b/>
                <w:caps/>
                <w:sz w:val="18"/>
                <w:szCs w:val="18"/>
              </w:rPr>
              <w:t>aPPLICaTIon</w:t>
            </w:r>
          </w:p>
          <w:p w:rsidR="00F2191A" w:rsidRDefault="00F2191A" w:rsidP="00F2191A">
            <w:pPr>
              <w:tabs>
                <w:tab w:val="left" w:pos="1800"/>
              </w:tabs>
              <w:spacing w:after="60"/>
              <w:rPr>
                <w:rFonts w:ascii="Calibri" w:hAnsi="Calibri"/>
                <w:szCs w:val="24"/>
              </w:rPr>
            </w:pPr>
            <w:r>
              <w:rPr>
                <w:b/>
                <w:caps/>
                <w:sz w:val="18"/>
                <w:szCs w:val="18"/>
              </w:rPr>
              <w:t>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Step 1: APPLICATION</w:t>
            </w:r>
          </w:p>
          <w:p w:rsidR="00F2191A" w:rsidRPr="00FB30FF" w:rsidRDefault="00F2191A" w:rsidP="00F2191A">
            <w:pPr>
              <w:tabs>
                <w:tab w:val="left" w:pos="1800"/>
              </w:tabs>
              <w:ind w:left="261" w:hanging="261"/>
              <w:rPr>
                <w:sz w:val="18"/>
                <w:szCs w:val="18"/>
              </w:rPr>
            </w:pPr>
            <w:r w:rsidRPr="00FB30FF">
              <w:rPr>
                <w:sz w:val="18"/>
                <w:szCs w:val="18"/>
              </w:rPr>
              <w:t xml:space="preserve">Complete </w:t>
            </w:r>
            <w:r>
              <w:rPr>
                <w:sz w:val="18"/>
                <w:szCs w:val="18"/>
              </w:rPr>
              <w:t>a</w:t>
            </w:r>
            <w:r w:rsidRPr="00FB30FF">
              <w:rPr>
                <w:sz w:val="18"/>
                <w:szCs w:val="18"/>
              </w:rPr>
              <w:t>pplication</w:t>
            </w:r>
          </w:p>
          <w:p w:rsidR="00F2191A" w:rsidRDefault="00F2191A" w:rsidP="00F2191A">
            <w:pPr>
              <w:pStyle w:val="ListParagraph"/>
              <w:ind w:left="-9"/>
              <w:rPr>
                <w:b/>
              </w:rPr>
            </w:pPr>
            <w:r>
              <w:rPr>
                <w:sz w:val="18"/>
                <w:szCs w:val="18"/>
              </w:rPr>
              <w:t xml:space="preserve">Xcel Energy accept/reject </w:t>
            </w:r>
            <w:r w:rsidRPr="00FB30FF">
              <w:rPr>
                <w:sz w:val="18"/>
                <w:szCs w:val="18"/>
              </w:rPr>
              <w:t>of application</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r>
              <w:rPr>
                <w:b/>
                <w:sz w:val="18"/>
                <w:szCs w:val="18"/>
              </w:rPr>
              <w:t>June 29, 2013</w:t>
            </w:r>
          </w:p>
          <w:p w:rsidR="00F2191A" w:rsidRDefault="00F2191A" w:rsidP="00F2191A">
            <w:pPr>
              <w:pStyle w:val="workflowheade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spacing w:after="60"/>
              <w:rPr>
                <w:rFonts w:ascii="Calibri" w:hAnsi="Calibri"/>
                <w:b/>
                <w:sz w:val="18"/>
                <w:szCs w:val="18"/>
              </w:rPr>
            </w:pPr>
            <w:r>
              <w:rPr>
                <w:b/>
                <w:sz w:val="18"/>
                <w:szCs w:val="18"/>
              </w:rPr>
              <w:t>PRE/EARLY 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Step 2: INTRODUCTION</w:t>
            </w:r>
          </w:p>
          <w:p w:rsidR="00F2191A" w:rsidRPr="003B36F7" w:rsidRDefault="00F2191A" w:rsidP="00F2191A">
            <w:pPr>
              <w:tabs>
                <w:tab w:val="left" w:pos="1800"/>
              </w:tabs>
              <w:ind w:left="261" w:hanging="261"/>
              <w:rPr>
                <w:sz w:val="18"/>
                <w:szCs w:val="18"/>
              </w:rPr>
            </w:pPr>
            <w:r w:rsidRPr="00FE4781">
              <w:rPr>
                <w:sz w:val="18"/>
                <w:szCs w:val="18"/>
              </w:rPr>
              <w:t xml:space="preserve">Introductory </w:t>
            </w:r>
            <w:r>
              <w:rPr>
                <w:sz w:val="18"/>
                <w:szCs w:val="18"/>
              </w:rPr>
              <w:t>m</w:t>
            </w:r>
            <w:r w:rsidRPr="00FE4781">
              <w:rPr>
                <w:sz w:val="18"/>
                <w:szCs w:val="18"/>
              </w:rPr>
              <w:t>eeting</w:t>
            </w:r>
          </w:p>
          <w:p w:rsidR="00F2191A" w:rsidRDefault="00F2191A" w:rsidP="00F2191A">
            <w:pPr>
              <w:pStyle w:val="Style1"/>
              <w:numPr>
                <w:ilvl w:val="0"/>
                <w:numId w:val="0"/>
              </w:numPr>
            </w:pPr>
            <w:r>
              <w:t>EDA Program overview</w:t>
            </w:r>
          </w:p>
          <w:p w:rsidR="00F2191A" w:rsidRDefault="00F2191A" w:rsidP="00F2191A">
            <w:pPr>
              <w:tabs>
                <w:tab w:val="left" w:pos="1800"/>
              </w:tabs>
              <w:spacing w:after="60"/>
              <w:ind w:left="261" w:hanging="261"/>
              <w:rPr>
                <w:sz w:val="18"/>
                <w:szCs w:val="18"/>
              </w:rPr>
            </w:pPr>
            <w:r w:rsidRPr="00FB30FF">
              <w:rPr>
                <w:sz w:val="18"/>
                <w:szCs w:val="18"/>
              </w:rPr>
              <w:t xml:space="preserve">Energy efficiency </w:t>
            </w:r>
            <w:r w:rsidR="0020222F">
              <w:rPr>
                <w:sz w:val="18"/>
                <w:szCs w:val="18"/>
              </w:rPr>
              <w:t>measure</w:t>
            </w:r>
            <w:r w:rsidRPr="00FB30FF">
              <w:rPr>
                <w:sz w:val="18"/>
                <w:szCs w:val="18"/>
              </w:rPr>
              <w:t xml:space="preserve"> discussion</w:t>
            </w:r>
          </w:p>
          <w:p w:rsidR="00F2191A" w:rsidRDefault="00F2191A" w:rsidP="00F2191A">
            <w:pPr>
              <w:tabs>
                <w:tab w:val="left" w:pos="1800"/>
              </w:tabs>
              <w:spacing w:after="60"/>
              <w:ind w:left="261" w:hanging="261"/>
              <w:rPr>
                <w:sz w:val="18"/>
                <w:szCs w:val="18"/>
              </w:rPr>
            </w:pPr>
            <w:r>
              <w:rPr>
                <w:sz w:val="18"/>
                <w:szCs w:val="18"/>
              </w:rPr>
              <w:t>Begin collection of building and incremental cost data</w:t>
            </w:r>
          </w:p>
          <w:p w:rsidR="00F2191A" w:rsidRDefault="00F2191A" w:rsidP="00F2191A">
            <w:pPr>
              <w:tabs>
                <w:tab w:val="left" w:pos="1800"/>
              </w:tabs>
              <w:spacing w:after="60"/>
              <w:ind w:left="261" w:hanging="261"/>
              <w:rPr>
                <w:rFonts w:ascii="Calibri" w:hAnsi="Calibri"/>
                <w:sz w:val="18"/>
                <w:szCs w:val="18"/>
              </w:rPr>
            </w:pPr>
            <w:r>
              <w:rPr>
                <w:sz w:val="18"/>
                <w:szCs w:val="18"/>
              </w:rPr>
              <w:t>Submit introductory report</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r>
              <w:rPr>
                <w:b/>
                <w:sz w:val="18"/>
                <w:szCs w:val="18"/>
              </w:rPr>
              <w:t>July 15, 2013</w:t>
            </w:r>
          </w:p>
          <w:p w:rsidR="00F2191A" w:rsidRDefault="00F2191A" w:rsidP="00F2191A">
            <w:pPr>
              <w:tabs>
                <w:tab w:val="left" w:pos="1800"/>
              </w:tabs>
              <w:spacing w:after="60"/>
              <w:rPr>
                <w:rFonts w:ascii="Calibri" w:hAnsi="Calibri"/>
                <w:szCs w:val="24"/>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Step 3: PRELIMINARY ENERGY ANALYSIS (PEA)</w:t>
            </w:r>
          </w:p>
          <w:p w:rsidR="00F2191A" w:rsidRPr="00FB30FF" w:rsidRDefault="00F2191A" w:rsidP="00F2191A">
            <w:pPr>
              <w:pStyle w:val="ListParagraph"/>
              <w:ind w:left="0"/>
              <w:rPr>
                <w:color w:val="0070C0"/>
                <w:sz w:val="18"/>
                <w:szCs w:val="18"/>
              </w:rPr>
            </w:pPr>
            <w:r w:rsidRPr="00FB30FF">
              <w:rPr>
                <w:sz w:val="18"/>
                <w:szCs w:val="18"/>
              </w:rPr>
              <w:t xml:space="preserve">Early massing, HVAC, </w:t>
            </w:r>
            <w:proofErr w:type="spellStart"/>
            <w:r w:rsidRPr="00FB30FF">
              <w:rPr>
                <w:sz w:val="18"/>
                <w:szCs w:val="18"/>
              </w:rPr>
              <w:t>daylighting</w:t>
            </w:r>
            <w:proofErr w:type="spellEnd"/>
            <w:r w:rsidRPr="00FB30FF">
              <w:rPr>
                <w:sz w:val="18"/>
                <w:szCs w:val="18"/>
              </w:rPr>
              <w:t xml:space="preserve"> </w:t>
            </w:r>
            <w:r w:rsidRPr="00FB30FF">
              <w:rPr>
                <w:color w:val="0070C0"/>
                <w:sz w:val="18"/>
                <w:szCs w:val="18"/>
              </w:rPr>
              <w:t xml:space="preserve">(Enhanced </w:t>
            </w:r>
            <w:r>
              <w:rPr>
                <w:color w:val="0070C0"/>
                <w:sz w:val="18"/>
                <w:szCs w:val="18"/>
              </w:rPr>
              <w:t>Track</w:t>
            </w:r>
            <w:r w:rsidRPr="00FB30FF">
              <w:rPr>
                <w:color w:val="0070C0"/>
                <w:sz w:val="18"/>
                <w:szCs w:val="18"/>
              </w:rPr>
              <w:t xml:space="preserve"> only)</w:t>
            </w:r>
          </w:p>
          <w:p w:rsidR="00F2191A" w:rsidRPr="00FB30FF" w:rsidRDefault="00F2191A" w:rsidP="00F2191A">
            <w:pPr>
              <w:pStyle w:val="ListParagraph"/>
              <w:ind w:left="0"/>
              <w:rPr>
                <w:sz w:val="18"/>
                <w:szCs w:val="18"/>
              </w:rPr>
            </w:pPr>
            <w:r w:rsidRPr="00FB30FF">
              <w:rPr>
                <w:sz w:val="18"/>
                <w:szCs w:val="18"/>
              </w:rPr>
              <w:t xml:space="preserve">Preliminary </w:t>
            </w:r>
            <w:r>
              <w:rPr>
                <w:sz w:val="18"/>
                <w:szCs w:val="18"/>
              </w:rPr>
              <w:t>e</w:t>
            </w:r>
            <w:r w:rsidRPr="00FB30FF">
              <w:rPr>
                <w:sz w:val="18"/>
                <w:szCs w:val="18"/>
              </w:rPr>
              <w:t xml:space="preserve">nergy </w:t>
            </w:r>
            <w:r>
              <w:rPr>
                <w:sz w:val="18"/>
                <w:szCs w:val="18"/>
              </w:rPr>
              <w:t>a</w:t>
            </w:r>
            <w:r w:rsidRPr="00FB30FF">
              <w:rPr>
                <w:sz w:val="18"/>
                <w:szCs w:val="18"/>
              </w:rPr>
              <w:t xml:space="preserve">nalysis </w:t>
            </w:r>
            <w:r>
              <w:rPr>
                <w:sz w:val="18"/>
                <w:szCs w:val="18"/>
              </w:rPr>
              <w:t>m</w:t>
            </w:r>
            <w:r w:rsidRPr="00FB30FF">
              <w:rPr>
                <w:sz w:val="18"/>
                <w:szCs w:val="18"/>
              </w:rPr>
              <w:t>eeting</w:t>
            </w:r>
          </w:p>
          <w:p w:rsidR="00F2191A" w:rsidRPr="00FB30FF" w:rsidRDefault="00F2191A" w:rsidP="00F2191A">
            <w:pPr>
              <w:pStyle w:val="ListParagraph"/>
              <w:ind w:left="0"/>
              <w:rPr>
                <w:sz w:val="18"/>
                <w:szCs w:val="18"/>
              </w:rPr>
            </w:pPr>
            <w:r w:rsidRPr="00FB30FF">
              <w:rPr>
                <w:sz w:val="18"/>
                <w:szCs w:val="18"/>
              </w:rPr>
              <w:t>Review of analysis results in PEA report</w:t>
            </w:r>
          </w:p>
          <w:p w:rsidR="00F2191A" w:rsidRDefault="00F2191A" w:rsidP="00F2191A">
            <w:pPr>
              <w:tabs>
                <w:tab w:val="left" w:pos="1800"/>
              </w:tabs>
              <w:spacing w:after="60"/>
              <w:ind w:left="261" w:hanging="261"/>
              <w:jc w:val="both"/>
              <w:rPr>
                <w:sz w:val="18"/>
                <w:szCs w:val="18"/>
              </w:rPr>
            </w:pPr>
            <w:r w:rsidRPr="00FB30FF">
              <w:rPr>
                <w:sz w:val="18"/>
                <w:szCs w:val="18"/>
              </w:rPr>
              <w:t xml:space="preserve">Selection of </w:t>
            </w:r>
            <w:r w:rsidR="0020222F">
              <w:rPr>
                <w:sz w:val="18"/>
                <w:szCs w:val="18"/>
              </w:rPr>
              <w:t>measures</w:t>
            </w:r>
            <w:r w:rsidRPr="00FB30FF">
              <w:rPr>
                <w:sz w:val="18"/>
                <w:szCs w:val="18"/>
              </w:rPr>
              <w:t xml:space="preserve"> to be included in </w:t>
            </w:r>
            <w:r>
              <w:rPr>
                <w:sz w:val="18"/>
                <w:szCs w:val="18"/>
              </w:rPr>
              <w:t>final energy analysis</w:t>
            </w:r>
          </w:p>
          <w:p w:rsidR="00F2191A" w:rsidRDefault="00F2191A" w:rsidP="00F2191A">
            <w:pPr>
              <w:tabs>
                <w:tab w:val="left" w:pos="1800"/>
              </w:tabs>
              <w:spacing w:after="60"/>
              <w:ind w:left="261" w:hanging="261"/>
              <w:jc w:val="both"/>
              <w:rPr>
                <w:rFonts w:ascii="Calibri" w:hAnsi="Calibri"/>
                <w:sz w:val="18"/>
                <w:szCs w:val="18"/>
              </w:rPr>
            </w:pPr>
            <w:r>
              <w:rPr>
                <w:sz w:val="18"/>
                <w:szCs w:val="18"/>
              </w:rPr>
              <w:t>Submit PEA report</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Pr="003606D4" w:rsidRDefault="00F2191A" w:rsidP="00F2191A">
            <w:pPr>
              <w:tabs>
                <w:tab w:val="left" w:pos="1800"/>
              </w:tabs>
              <w:rPr>
                <w:rFonts w:ascii="Calibri" w:hAnsi="Calibri"/>
                <w:b/>
                <w:sz w:val="18"/>
                <w:szCs w:val="18"/>
              </w:rPr>
            </w:pPr>
            <w:r w:rsidRPr="003606D4">
              <w:rPr>
                <w:b/>
                <w:sz w:val="18"/>
                <w:szCs w:val="18"/>
              </w:rPr>
              <w:t>June 29, 2013</w:t>
            </w:r>
          </w:p>
          <w:p w:rsidR="00F2191A" w:rsidRDefault="00F2191A" w:rsidP="00F2191A">
            <w:pPr>
              <w:tabs>
                <w:tab w:val="left" w:pos="1800"/>
              </w:tabs>
              <w:spacing w:after="60"/>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pStyle w:val="workflowheader"/>
              <w:ind w:left="261" w:hanging="261"/>
            </w:pPr>
            <w:r>
              <w:rPr>
                <w:b w:val="0"/>
                <w:caps/>
                <w:color w:val="FFFFFF"/>
                <w:sz w:val="18"/>
              </w:rPr>
              <w:t>SD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rPr>
                <w:rFonts w:ascii="Calibri" w:hAnsi="Calibri"/>
                <w:b/>
                <w:sz w:val="18"/>
                <w:szCs w:val="18"/>
              </w:rPr>
            </w:pPr>
          </w:p>
        </w:tc>
      </w:tr>
      <w:tr w:rsidR="00F2191A" w:rsidTr="00F2191A">
        <w:trPr>
          <w:trHeight w:val="1943"/>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Design Development phase</w:t>
            </w:r>
          </w:p>
        </w:tc>
        <w:tc>
          <w:tcPr>
            <w:tcW w:w="5589" w:type="dxa"/>
            <w:tcBorders>
              <w:top w:val="single" w:sz="4" w:space="0" w:color="auto"/>
              <w:left w:val="single" w:sz="4" w:space="0" w:color="auto"/>
              <w:bottom w:val="nil"/>
              <w:right w:val="single" w:sz="4" w:space="0" w:color="auto"/>
            </w:tcBorders>
            <w:vAlign w:val="center"/>
          </w:tcPr>
          <w:p w:rsidR="00F2191A" w:rsidRDefault="00F2191A" w:rsidP="00F2191A">
            <w:pPr>
              <w:pStyle w:val="workflowheader"/>
              <w:ind w:left="0" w:firstLine="0"/>
            </w:pPr>
            <w:r>
              <w:t>Step 4: FINAL ENERGY ANALYSIS (FEA)</w:t>
            </w:r>
          </w:p>
          <w:p w:rsidR="00F2191A" w:rsidRPr="003B36F7" w:rsidRDefault="00F2191A" w:rsidP="00F2191A">
            <w:pPr>
              <w:pStyle w:val="workflowsubhead"/>
              <w:ind w:left="261" w:hanging="261"/>
              <w:rPr>
                <w:b w:val="0"/>
              </w:rPr>
            </w:pPr>
            <w:r>
              <w:rPr>
                <w:b w:val="0"/>
              </w:rPr>
              <w:t>Final energy analysis</w:t>
            </w:r>
            <w:r w:rsidRPr="00FE4781">
              <w:rPr>
                <w:b w:val="0"/>
              </w:rPr>
              <w:t xml:space="preserve"> meeting</w:t>
            </w:r>
          </w:p>
          <w:p w:rsidR="00F2191A" w:rsidRDefault="00F2191A" w:rsidP="00F2191A">
            <w:pPr>
              <w:pStyle w:val="workflowbullet"/>
              <w:numPr>
                <w:ilvl w:val="0"/>
                <w:numId w:val="0"/>
              </w:numPr>
            </w:pPr>
            <w:r>
              <w:t>Review of updated whole building analysis in FEA report</w:t>
            </w:r>
          </w:p>
          <w:p w:rsidR="00F2191A" w:rsidRDefault="00F2191A" w:rsidP="00F2191A">
            <w:pPr>
              <w:pStyle w:val="workflowbullet"/>
              <w:numPr>
                <w:ilvl w:val="0"/>
                <w:numId w:val="0"/>
              </w:numPr>
            </w:pPr>
            <w:r>
              <w:t xml:space="preserve">Review of program incentives </w:t>
            </w:r>
          </w:p>
          <w:p w:rsidR="00F2191A" w:rsidRDefault="00F2191A" w:rsidP="00F2191A">
            <w:pPr>
              <w:pStyle w:val="workflowbullet"/>
              <w:numPr>
                <w:ilvl w:val="0"/>
                <w:numId w:val="0"/>
              </w:numPr>
            </w:pPr>
            <w:r>
              <w:t xml:space="preserve">Introduction to verification process </w:t>
            </w:r>
          </w:p>
          <w:p w:rsidR="00F2191A" w:rsidRPr="00625F57" w:rsidRDefault="00F2191A" w:rsidP="00F2191A">
            <w:pPr>
              <w:pStyle w:val="ListParagraph"/>
              <w:ind w:left="0"/>
              <w:rPr>
                <w:sz w:val="18"/>
                <w:szCs w:val="18"/>
              </w:rPr>
            </w:pPr>
            <w:r w:rsidRPr="00FE4781">
              <w:rPr>
                <w:rFonts w:eastAsia="MS ??"/>
                <w:sz w:val="18"/>
                <w:szCs w:val="18"/>
              </w:rPr>
              <w:t>Customer selects a</w:t>
            </w:r>
            <w:r w:rsidR="00494185">
              <w:rPr>
                <w:rFonts w:eastAsia="MS ??"/>
                <w:sz w:val="18"/>
                <w:szCs w:val="18"/>
              </w:rPr>
              <w:t>n</w:t>
            </w:r>
            <w:r w:rsidRPr="00FE4781">
              <w:rPr>
                <w:rFonts w:eastAsia="MS ??"/>
                <w:sz w:val="18"/>
                <w:szCs w:val="18"/>
              </w:rPr>
              <w:t xml:space="preserve"> energy design alternative, showing an intent to move forward with selected </w:t>
            </w:r>
            <w:r w:rsidR="0020222F">
              <w:rPr>
                <w:rFonts w:eastAsia="MS ??"/>
                <w:sz w:val="18"/>
                <w:szCs w:val="18"/>
              </w:rPr>
              <w:t>measures</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r>
              <w:rPr>
                <w:b/>
                <w:sz w:val="18"/>
                <w:szCs w:val="18"/>
              </w:rPr>
              <w:t>June 29, 2013</w:t>
            </w:r>
          </w:p>
          <w:p w:rsidR="00F2191A" w:rsidRDefault="00F2191A" w:rsidP="00F2191A">
            <w:pPr>
              <w:tabs>
                <w:tab w:val="left" w:pos="1800"/>
              </w:tabs>
              <w:spacing w:after="60"/>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pStyle w:val="workflowheader"/>
              <w:ind w:left="261" w:hanging="261"/>
            </w:pPr>
            <w:r>
              <w:rPr>
                <w:b w:val="0"/>
                <w:caps/>
                <w:color w:val="FFFFFF"/>
                <w:sz w:val="18"/>
              </w:rPr>
              <w:t>DD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rPr>
                <w:rFonts w:ascii="Calibri" w:hAnsi="Calibri"/>
                <w:b/>
                <w:sz w:val="18"/>
                <w:szCs w:val="18"/>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Construction Document phase</w:t>
            </w:r>
          </w:p>
        </w:tc>
        <w:tc>
          <w:tcPr>
            <w:tcW w:w="5589" w:type="dxa"/>
            <w:tcBorders>
              <w:top w:val="nil"/>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w:t>
            </w:r>
            <w:r w:rsidR="003C3A53">
              <w:t>p 5: CONSTRUCTION DOCUMENT (CD)</w:t>
            </w:r>
          </w:p>
          <w:p w:rsidR="00F2191A" w:rsidRDefault="00F2191A" w:rsidP="00F2191A">
            <w:pPr>
              <w:pStyle w:val="workflowbullet"/>
              <w:numPr>
                <w:ilvl w:val="0"/>
                <w:numId w:val="0"/>
              </w:numPr>
            </w:pPr>
            <w:r>
              <w:t>Customer sends final design CDs to EDA Verification Consultant</w:t>
            </w:r>
          </w:p>
          <w:p w:rsidR="00F2191A" w:rsidRPr="003B36F7" w:rsidRDefault="00F2191A" w:rsidP="00F2191A">
            <w:pPr>
              <w:pStyle w:val="workflowbullet"/>
              <w:numPr>
                <w:ilvl w:val="0"/>
                <w:numId w:val="0"/>
              </w:numPr>
              <w:rPr>
                <w:b/>
              </w:rPr>
            </w:pPr>
            <w:r w:rsidRPr="00FE4781">
              <w:rPr>
                <w:b/>
              </w:rPr>
              <w:t>EDA Verification Consultant:</w:t>
            </w:r>
          </w:p>
          <w:p w:rsidR="00F2191A" w:rsidRDefault="00F2191A" w:rsidP="00F2191A">
            <w:pPr>
              <w:pStyle w:val="workflowbullet"/>
              <w:numPr>
                <w:ilvl w:val="0"/>
                <w:numId w:val="0"/>
              </w:numPr>
            </w:pPr>
            <w:r>
              <w:t xml:space="preserve">   Confirms </w:t>
            </w:r>
            <w:r w:rsidR="0020222F">
              <w:t>measures</w:t>
            </w:r>
            <w:r>
              <w:t xml:space="preserve"> included in final design documents. Sends to EDA</w:t>
            </w:r>
            <w:r>
              <w:br/>
              <w:t xml:space="preserve">    Modeling Consultant to update model</w:t>
            </w:r>
          </w:p>
          <w:p w:rsidR="00F2191A" w:rsidRDefault="00F2191A" w:rsidP="00F2191A">
            <w:pPr>
              <w:pStyle w:val="workflowbullet"/>
              <w:numPr>
                <w:ilvl w:val="0"/>
                <w:numId w:val="0"/>
              </w:numPr>
            </w:pPr>
            <w:r>
              <w:t xml:space="preserve">   Submits CD report with updated model results and incentive</w:t>
            </w:r>
          </w:p>
          <w:p w:rsidR="00F2191A" w:rsidRPr="00FB30FF" w:rsidRDefault="00F2191A" w:rsidP="00F2191A">
            <w:pPr>
              <w:pStyle w:val="workflowbullet"/>
              <w:numPr>
                <w:ilvl w:val="0"/>
                <w:numId w:val="0"/>
              </w:numPr>
              <w:rPr>
                <w:color w:val="0070C0"/>
              </w:rPr>
            </w:pPr>
            <w:r>
              <w:t xml:space="preserve">EDA consultant complete green certification docs </w:t>
            </w:r>
            <w:r w:rsidRPr="00FB30FF">
              <w:rPr>
                <w:color w:val="0070C0"/>
              </w:rPr>
              <w:t xml:space="preserve">(Enhanced </w:t>
            </w:r>
            <w:r>
              <w:rPr>
                <w:color w:val="0070C0"/>
              </w:rPr>
              <w:t>Track</w:t>
            </w:r>
            <w:r w:rsidRPr="00FB30FF">
              <w:rPr>
                <w:color w:val="0070C0"/>
              </w:rPr>
              <w:t xml:space="preserve"> only)</w:t>
            </w:r>
          </w:p>
          <w:p w:rsidR="00F2191A" w:rsidRDefault="00F2191A" w:rsidP="00F2191A">
            <w:pPr>
              <w:spacing w:after="60"/>
              <w:jc w:val="both"/>
              <w:rPr>
                <w:rFonts w:ascii="Calibri" w:hAnsi="Calibri"/>
                <w:szCs w:val="24"/>
              </w:rPr>
            </w:pPr>
            <w:r w:rsidRPr="00FB30FF">
              <w:rPr>
                <w:sz w:val="18"/>
                <w:szCs w:val="18"/>
              </w:rPr>
              <w:t>Design team completes documentation for fee reimbursement</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p>
          <w:p w:rsidR="00F2191A" w:rsidRDefault="00F2191A" w:rsidP="00F2191A">
            <w:pPr>
              <w:tabs>
                <w:tab w:val="left" w:pos="1800"/>
              </w:tabs>
              <w:spacing w:after="60"/>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pStyle w:val="workflowbullet"/>
              <w:numPr>
                <w:ilvl w:val="0"/>
                <w:numId w:val="0"/>
              </w:numPr>
            </w:pPr>
            <w:r>
              <w:rPr>
                <w:b/>
                <w:caps/>
                <w:color w:val="FFFFFF"/>
              </w:rPr>
              <w:t>CD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spacing w:after="60"/>
              <w:rPr>
                <w:rFonts w:ascii="Calibri" w:hAnsi="Calibri"/>
                <w:szCs w:val="24"/>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Construction</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tabs>
                <w:tab w:val="left" w:pos="1800"/>
              </w:tabs>
              <w:spacing w:after="60"/>
              <w:ind w:left="261" w:hanging="261"/>
              <w:jc w:val="both"/>
              <w:rPr>
                <w:rFonts w:ascii="Calibri" w:hAnsi="Calibri"/>
                <w:b/>
                <w:sz w:val="18"/>
                <w:szCs w:val="18"/>
              </w:rPr>
            </w:pPr>
            <w:r w:rsidRPr="00FB30FF">
              <w:rPr>
                <w:b/>
                <w:sz w:val="18"/>
                <w:szCs w:val="18"/>
              </w:rPr>
              <w:t>Construction Occurs</w:t>
            </w:r>
            <w:r>
              <w:rPr>
                <w:b/>
                <w:sz w:val="18"/>
                <w:szCs w:val="18"/>
              </w:rPr>
              <w:t>.  Estimated construction completion date</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tabs>
                <w:tab w:val="left" w:pos="1800"/>
              </w:tabs>
              <w:spacing w:after="60"/>
              <w:jc w:val="both"/>
              <w:rPr>
                <w:rFonts w:ascii="Calibri" w:hAnsi="Calibri"/>
                <w:color w:val="FFFFFF"/>
                <w:szCs w:val="24"/>
              </w:rPr>
            </w:pPr>
            <w:r>
              <w:rPr>
                <w:b/>
                <w:caps/>
                <w:color w:val="FFFFFF"/>
                <w:sz w:val="18"/>
                <w:szCs w:val="18"/>
              </w:rPr>
              <w:t>Construction ends</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spacing w:after="60"/>
              <w:rPr>
                <w:rFonts w:ascii="Calibri" w:hAnsi="Calibri"/>
                <w:b/>
                <w:color w:val="FFFFFF"/>
                <w:sz w:val="18"/>
                <w:szCs w:val="18"/>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Post-Occupancy</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subhead"/>
              <w:ind w:left="261" w:hanging="261"/>
            </w:pPr>
            <w:r>
              <w:t>EDA Verification Consultant conducts:</w:t>
            </w:r>
          </w:p>
          <w:p w:rsidR="00F2191A" w:rsidRDefault="00F2191A" w:rsidP="00F2191A">
            <w:pPr>
              <w:pStyle w:val="workflowbullet"/>
              <w:numPr>
                <w:ilvl w:val="0"/>
                <w:numId w:val="0"/>
              </w:numPr>
            </w:pPr>
            <w:r>
              <w:t xml:space="preserve">   On-site measurement and verification. Sends M&amp;V results to EDA Modeling Consultant to update model</w:t>
            </w:r>
          </w:p>
          <w:p w:rsidR="00F2191A" w:rsidRDefault="00F2191A" w:rsidP="00F2191A">
            <w:pPr>
              <w:pStyle w:val="Style1"/>
              <w:numPr>
                <w:ilvl w:val="0"/>
                <w:numId w:val="0"/>
              </w:numPr>
            </w:pPr>
            <w:r>
              <w:t xml:space="preserve">   Submits M&amp;V report with updated model results and incentive</w:t>
            </w:r>
          </w:p>
        </w:tc>
        <w:tc>
          <w:tcPr>
            <w:tcW w:w="1818"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tabs>
                <w:tab w:val="left" w:pos="1800"/>
              </w:tabs>
              <w:rPr>
                <w:rFonts w:ascii="Calibri" w:hAnsi="Calibri"/>
                <w:b/>
                <w:sz w:val="18"/>
                <w:szCs w:val="18"/>
              </w:rPr>
            </w:pPr>
          </w:p>
        </w:tc>
      </w:tr>
      <w:tr w:rsidR="00F2191A" w:rsidTr="00F2191A">
        <w:trPr>
          <w:jc w:val="center"/>
        </w:trPr>
        <w:tc>
          <w:tcPr>
            <w:tcW w:w="8856" w:type="dxa"/>
            <w:gridSpan w:val="3"/>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tabs>
                <w:tab w:val="left" w:pos="1800"/>
              </w:tabs>
              <w:spacing w:after="60"/>
              <w:jc w:val="center"/>
              <w:rPr>
                <w:rFonts w:ascii="Calibri" w:hAnsi="Calibri"/>
                <w:b/>
                <w:szCs w:val="24"/>
              </w:rPr>
            </w:pPr>
            <w:r>
              <w:rPr>
                <w:b/>
                <w:color w:val="FFFFFF"/>
                <w:sz w:val="18"/>
                <w:szCs w:val="18"/>
              </w:rPr>
              <w:t>Incentive payment to customer is received approximately two months post-verification</w:t>
            </w:r>
          </w:p>
        </w:tc>
      </w:tr>
    </w:tbl>
    <w:p w:rsidR="00F2191A" w:rsidRDefault="00F2191A" w:rsidP="00F2191A">
      <w:pPr>
        <w:pStyle w:val="LegalLanguage"/>
      </w:pPr>
    </w:p>
    <w:p w:rsidR="00F2191A" w:rsidRDefault="00F2191A" w:rsidP="00F2191A">
      <w:pPr>
        <w:pStyle w:val="LegalLanguage"/>
      </w:pPr>
      <w:r w:rsidRPr="00966DD1">
        <w:lastRenderedPageBreak/>
        <w:t xml:space="preserve">Xcel Energy, through the Energy Design Assistance program, has qualified energy consultants to provide our customers with a service that includes an integrated design process. This integration includes using an energy model to predict energy savings. The energy model itself is an instrument to project results and review different energy efficiency opportunities. The results of these models belong to Xcel Energy and their customers as participants through the Energy Design Assistance program. </w:t>
      </w:r>
    </w:p>
    <w:p w:rsidR="00E267A0" w:rsidRPr="00966DD1" w:rsidRDefault="00E267A0" w:rsidP="00F2191A">
      <w:pPr>
        <w:pStyle w:val="LegalLanguage"/>
      </w:pPr>
    </w:p>
    <w:p w:rsidR="00F2191A" w:rsidRDefault="00E267A0" w:rsidP="00F2191A">
      <w:pPr>
        <w:pStyle w:val="LegalLanguage"/>
      </w:pPr>
      <w:r>
        <w:t>Xcel Energy customers participating in</w:t>
      </w:r>
      <w:r w:rsidR="00F2191A" w:rsidRPr="00966DD1">
        <w:t xml:space="preserve"> the Energy Design Assistance program may distribute the results of their model to anyone they choose.  Xcel Energy will not release this information unless written permission from the customer has been obtained.  As a result of this permission, two reports will be provided: the Preliminary Energy Analysis Report and the</w:t>
      </w:r>
      <w:r w:rsidR="00F2191A">
        <w:t xml:space="preserve"> </w:t>
      </w:r>
      <w:r w:rsidR="000F6681">
        <w:t xml:space="preserve">Final Energy Analysis </w:t>
      </w:r>
      <w:r w:rsidR="000F6681" w:rsidRPr="00966DD1">
        <w:t>Report</w:t>
      </w:r>
      <w:r w:rsidR="00F2191A" w:rsidRPr="00966DD1">
        <w:t>. Xcel Energy also cautions the use of these reports; data is based on an analysis done for a specific time frame.  Buildings naturally adjust as occupancy reaches its full potential, causing variations from pre-construction data.</w:t>
      </w:r>
    </w:p>
    <w:p w:rsidR="00F2191A" w:rsidRPr="008B68B9" w:rsidRDefault="00F2191A" w:rsidP="00F2191A">
      <w:pPr>
        <w:pStyle w:val="Heading1Summary"/>
      </w:pPr>
      <w:bookmarkStart w:id="7" w:name="_Toc346726095"/>
      <w:r w:rsidRPr="008B68B9">
        <w:t>Project Summary</w:t>
      </w:r>
      <w:bookmarkEnd w:id="7"/>
    </w:p>
    <w:tbl>
      <w:tblPr>
        <w:tblStyle w:val="LightShading1"/>
        <w:tblW w:w="7110" w:type="dxa"/>
        <w:tblInd w:w="1188" w:type="dxa"/>
        <w:tblLook w:val="04A0"/>
      </w:tblPr>
      <w:tblGrid>
        <w:gridCol w:w="3435"/>
        <w:gridCol w:w="3675"/>
      </w:tblGrid>
      <w:tr w:rsidR="00F2191A" w:rsidTr="00F2191A">
        <w:trPr>
          <w:cnfStyle w:val="100000000000"/>
        </w:trPr>
        <w:tc>
          <w:tcPr>
            <w:cnfStyle w:val="001000000000"/>
            <w:tcW w:w="3435" w:type="dxa"/>
          </w:tcPr>
          <w:p w:rsidR="00F2191A" w:rsidRDefault="00F2191A" w:rsidP="00F2191A">
            <w:r>
              <w:t>Project Name</w:t>
            </w:r>
          </w:p>
        </w:tc>
        <w:tc>
          <w:tcPr>
            <w:tcW w:w="3675" w:type="dxa"/>
          </w:tcPr>
          <w:p w:rsidR="00F2191A" w:rsidRDefault="00F2191A" w:rsidP="00F2191A">
            <w:pPr>
              <w:cnfStyle w:val="100000000000"/>
            </w:pPr>
            <w:r w:rsidRPr="00962D6F">
              <w:t>EDAPT Example Project</w:t>
            </w:r>
          </w:p>
        </w:tc>
      </w:tr>
      <w:tr w:rsidR="00F2191A" w:rsidTr="00F2191A">
        <w:trPr>
          <w:cnfStyle w:val="000000100000"/>
          <w:trHeight w:val="223"/>
        </w:trPr>
        <w:tc>
          <w:tcPr>
            <w:cnfStyle w:val="001000000000"/>
            <w:tcW w:w="3435" w:type="dxa"/>
            <w:vAlign w:val="center"/>
          </w:tcPr>
          <w:p w:rsidR="00F2191A" w:rsidRPr="00D35FB1" w:rsidRDefault="00F2191A" w:rsidP="00F2191A">
            <w:pPr>
              <w:pStyle w:val="TableLeftColumn"/>
            </w:pPr>
            <w:r w:rsidRPr="00D35FB1">
              <w:t>Xcel Energy Project #</w:t>
            </w:r>
          </w:p>
        </w:tc>
        <w:tc>
          <w:tcPr>
            <w:tcW w:w="3675" w:type="dxa"/>
          </w:tcPr>
          <w:p w:rsidR="00F2191A" w:rsidRPr="00D35FB1" w:rsidRDefault="00F2191A" w:rsidP="00F2191A">
            <w:pPr>
              <w:pStyle w:val="TableLeftColumn"/>
              <w:cnfStyle w:val="000000100000"/>
              <w:rPr>
                <w:b w:val="0"/>
              </w:rPr>
            </w:pPr>
          </w:p>
        </w:tc>
      </w:tr>
      <w:tr w:rsidR="00F2191A" w:rsidTr="00F2191A">
        <w:tc>
          <w:tcPr>
            <w:cnfStyle w:val="001000000000"/>
            <w:tcW w:w="3435" w:type="dxa"/>
          </w:tcPr>
          <w:p w:rsidR="00F2191A" w:rsidRPr="00D35FB1" w:rsidRDefault="00F2191A" w:rsidP="00F2191A">
            <w:pPr>
              <w:pStyle w:val="TableLeftColumn"/>
            </w:pPr>
            <w:r w:rsidRPr="00D35FB1">
              <w:t>Location</w:t>
            </w:r>
          </w:p>
        </w:tc>
        <w:tc>
          <w:tcPr>
            <w:tcW w:w="3675" w:type="dxa"/>
          </w:tcPr>
          <w:p w:rsidR="00F2191A" w:rsidRPr="00D35FB1" w:rsidRDefault="00F2191A" w:rsidP="00F2191A">
            <w:pPr>
              <w:pStyle w:val="TableLeftColumn"/>
              <w:cnfStyle w:val="000000000000"/>
              <w:rPr>
                <w:b w:val="0"/>
              </w:rPr>
            </w:pPr>
            <w:r>
              <w:rPr>
                <w:b w:val="0"/>
              </w:rPr>
              <w:t>1123 W 3rd Ave, Denver, CO 80223</w:t>
            </w:r>
          </w:p>
        </w:tc>
      </w:tr>
      <w:tr w:rsidR="00F2191A" w:rsidTr="00F2191A">
        <w:trPr>
          <w:cnfStyle w:val="000000100000"/>
          <w:trHeight w:val="234"/>
        </w:trPr>
        <w:tc>
          <w:tcPr>
            <w:cnfStyle w:val="001000000000"/>
            <w:tcW w:w="3435" w:type="dxa"/>
          </w:tcPr>
          <w:p w:rsidR="00F2191A" w:rsidRPr="00D35FB1" w:rsidRDefault="00F2191A" w:rsidP="00F2191A">
            <w:pPr>
              <w:pStyle w:val="TableLeftColumn"/>
            </w:pPr>
            <w:r w:rsidRPr="00D35FB1">
              <w:t>Building Type</w:t>
            </w:r>
          </w:p>
        </w:tc>
        <w:tc>
          <w:tcPr>
            <w:tcW w:w="3675" w:type="dxa"/>
          </w:tcPr>
          <w:p w:rsidR="00F2191A" w:rsidRPr="00D35FB1" w:rsidRDefault="00F2191A" w:rsidP="00F2191A">
            <w:pPr>
              <w:pStyle w:val="TableLeftColumn"/>
              <w:cnfStyle w:val="000000100000"/>
              <w:rPr>
                <w:b w:val="0"/>
              </w:rPr>
            </w:pPr>
            <w:r w:rsidRPr="00D35FB1">
              <w:rPr>
                <w:b w:val="0"/>
              </w:rPr>
              <w:t>Hotel</w:t>
            </w:r>
          </w:p>
        </w:tc>
      </w:tr>
      <w:tr w:rsidR="00F2191A" w:rsidTr="00F2191A">
        <w:tc>
          <w:tcPr>
            <w:cnfStyle w:val="001000000000"/>
            <w:tcW w:w="3435" w:type="dxa"/>
          </w:tcPr>
          <w:p w:rsidR="00F2191A" w:rsidRPr="00D35FB1" w:rsidRDefault="00F2191A" w:rsidP="00F2191A">
            <w:pPr>
              <w:pStyle w:val="TableLeftColumn"/>
            </w:pPr>
            <w:r w:rsidRPr="00D35FB1">
              <w:t>Conditioned Floor Area</w:t>
            </w:r>
          </w:p>
        </w:tc>
        <w:tc>
          <w:tcPr>
            <w:tcW w:w="3675" w:type="dxa"/>
          </w:tcPr>
          <w:p w:rsidR="00F2191A" w:rsidRPr="00D35FB1" w:rsidRDefault="00F2191A" w:rsidP="00F2191A">
            <w:pPr>
              <w:pStyle w:val="TableLeftColumn"/>
              <w:cnfStyle w:val="000000000000"/>
              <w:rPr>
                <w:b w:val="0"/>
              </w:rPr>
            </w:pPr>
            <w:r w:rsidRPr="00D35FB1">
              <w:rPr>
                <w:b w:val="0"/>
              </w:rPr>
              <w:t>52,000</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Unconditioned Floor Area</w:t>
            </w:r>
          </w:p>
        </w:tc>
        <w:tc>
          <w:tcPr>
            <w:tcW w:w="3675" w:type="dxa"/>
          </w:tcPr>
          <w:p w:rsidR="00F2191A" w:rsidRPr="00D35FB1" w:rsidRDefault="00F2191A" w:rsidP="00F2191A">
            <w:pPr>
              <w:pStyle w:val="TableLeftColumn"/>
              <w:cnfStyle w:val="000000100000"/>
              <w:rPr>
                <w:b w:val="0"/>
              </w:rPr>
            </w:pPr>
            <w:r w:rsidRPr="00D35FB1">
              <w:rPr>
                <w:b w:val="0"/>
              </w:rPr>
              <w:t>0</w:t>
            </w:r>
          </w:p>
        </w:tc>
      </w:tr>
      <w:tr w:rsidR="00F2191A" w:rsidTr="00F2191A">
        <w:tc>
          <w:tcPr>
            <w:cnfStyle w:val="001000000000"/>
            <w:tcW w:w="3435" w:type="dxa"/>
          </w:tcPr>
          <w:p w:rsidR="00F2191A" w:rsidRPr="00D35FB1" w:rsidRDefault="00F2191A" w:rsidP="00F2191A">
            <w:pPr>
              <w:pStyle w:val="TableLeftColumn"/>
            </w:pPr>
            <w:r w:rsidRPr="00D35FB1">
              <w:t>Above-Grade Stories</w:t>
            </w:r>
          </w:p>
        </w:tc>
        <w:tc>
          <w:tcPr>
            <w:tcW w:w="3675" w:type="dxa"/>
          </w:tcPr>
          <w:p w:rsidR="00F2191A" w:rsidRPr="00D35FB1" w:rsidRDefault="00F2191A" w:rsidP="00F2191A">
            <w:pPr>
              <w:pStyle w:val="TableLeftColumn"/>
              <w:cnfStyle w:val="000000000000"/>
              <w:rPr>
                <w:b w:val="0"/>
              </w:rPr>
            </w:pPr>
            <w:r w:rsidRPr="00D35FB1">
              <w:rPr>
                <w:b w:val="0"/>
              </w:rPr>
              <w:t>3</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Below-Grade Stories</w:t>
            </w:r>
          </w:p>
        </w:tc>
        <w:tc>
          <w:tcPr>
            <w:tcW w:w="3675" w:type="dxa"/>
          </w:tcPr>
          <w:p w:rsidR="00F2191A" w:rsidRPr="00D35FB1" w:rsidRDefault="00F2191A" w:rsidP="00F2191A">
            <w:pPr>
              <w:pStyle w:val="TableLeftColumn"/>
              <w:cnfStyle w:val="000000100000"/>
              <w:rPr>
                <w:b w:val="0"/>
              </w:rPr>
            </w:pPr>
            <w:r w:rsidRPr="00D35FB1">
              <w:rPr>
                <w:b w:val="0"/>
              </w:rPr>
              <w:t>0</w:t>
            </w:r>
          </w:p>
        </w:tc>
      </w:tr>
      <w:tr w:rsidR="00F2191A" w:rsidTr="00F2191A">
        <w:tc>
          <w:tcPr>
            <w:cnfStyle w:val="001000000000"/>
            <w:tcW w:w="3435" w:type="dxa"/>
          </w:tcPr>
          <w:p w:rsidR="00F2191A" w:rsidRPr="00D35FB1" w:rsidRDefault="00F2191A" w:rsidP="00F2191A">
            <w:pPr>
              <w:pStyle w:val="TableLeftColumn"/>
            </w:pPr>
            <w:r w:rsidRPr="00D35FB1">
              <w:t>Electricity Provided by Xcel</w:t>
            </w:r>
          </w:p>
        </w:tc>
        <w:tc>
          <w:tcPr>
            <w:tcW w:w="3675" w:type="dxa"/>
          </w:tcPr>
          <w:p w:rsidR="00F2191A" w:rsidRPr="00D35FB1" w:rsidRDefault="00F2191A" w:rsidP="00F2191A">
            <w:pPr>
              <w:pStyle w:val="TableLeftColumn"/>
              <w:cnfStyle w:val="000000000000"/>
              <w:rPr>
                <w:b w:val="0"/>
              </w:rPr>
            </w:pPr>
            <w:r w:rsidRPr="00D35FB1">
              <w:rPr>
                <w:b w:val="0"/>
              </w:rPr>
              <w:t>Yes</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Natural Gas Provided by Xcel</w:t>
            </w:r>
          </w:p>
        </w:tc>
        <w:tc>
          <w:tcPr>
            <w:tcW w:w="3675" w:type="dxa"/>
          </w:tcPr>
          <w:p w:rsidR="00F2191A" w:rsidRPr="00D35FB1" w:rsidRDefault="00F2191A" w:rsidP="00F2191A">
            <w:pPr>
              <w:pStyle w:val="TableLeftColumn"/>
              <w:cnfStyle w:val="000000100000"/>
              <w:rPr>
                <w:b w:val="0"/>
              </w:rPr>
            </w:pPr>
            <w:r w:rsidRPr="00D35FB1">
              <w:rPr>
                <w:b w:val="0"/>
              </w:rPr>
              <w:t>Yes</w:t>
            </w:r>
          </w:p>
        </w:tc>
      </w:tr>
      <w:tr w:rsidR="00F2191A" w:rsidTr="00F2191A">
        <w:tc>
          <w:tcPr>
            <w:cnfStyle w:val="001000000000"/>
            <w:tcW w:w="3435" w:type="dxa"/>
          </w:tcPr>
          <w:p w:rsidR="00F2191A" w:rsidRPr="00D35FB1" w:rsidRDefault="00F2191A" w:rsidP="00F2191A">
            <w:pPr>
              <w:pStyle w:val="TableLeftColumn"/>
            </w:pPr>
            <w:r>
              <w:t>District Heating</w:t>
            </w:r>
            <w:r>
              <w:rPr>
                <w:b/>
              </w:rPr>
              <w:t xml:space="preserve"> Gas Provided by Xcel</w:t>
            </w:r>
          </w:p>
        </w:tc>
        <w:tc>
          <w:tcPr>
            <w:tcW w:w="3675" w:type="dxa"/>
          </w:tcPr>
          <w:p w:rsidR="00F2191A" w:rsidRPr="00D35FB1" w:rsidRDefault="00F2191A" w:rsidP="00F2191A">
            <w:pPr>
              <w:pStyle w:val="TableLeftColumn"/>
              <w:cnfStyle w:val="000000000000"/>
              <w:rPr>
                <w:b w:val="0"/>
              </w:rPr>
            </w:pPr>
            <w:r>
              <w:rPr>
                <w:b w:val="0"/>
              </w:rPr>
              <w:t>Yes</w:t>
            </w:r>
          </w:p>
        </w:tc>
      </w:tr>
      <w:tr w:rsidR="00F2191A" w:rsidTr="00F2191A">
        <w:trPr>
          <w:cnfStyle w:val="000000100000"/>
        </w:trPr>
        <w:tc>
          <w:tcPr>
            <w:cnfStyle w:val="001000000000"/>
            <w:tcW w:w="3435" w:type="dxa"/>
          </w:tcPr>
          <w:p w:rsidR="00F2191A" w:rsidRPr="00D35FB1" w:rsidRDefault="00F2191A" w:rsidP="00F2191A">
            <w:pPr>
              <w:pStyle w:val="TableLeftColumn"/>
            </w:pPr>
            <w:r>
              <w:t>District Cooling</w:t>
            </w:r>
            <w:r>
              <w:rPr>
                <w:b/>
              </w:rPr>
              <w:t xml:space="preserve"> Electricity Provided by Xcel</w:t>
            </w:r>
          </w:p>
        </w:tc>
        <w:tc>
          <w:tcPr>
            <w:tcW w:w="3675" w:type="dxa"/>
          </w:tcPr>
          <w:p w:rsidR="00F2191A" w:rsidRPr="00D35FB1" w:rsidRDefault="00F2191A" w:rsidP="00F2191A">
            <w:pPr>
              <w:pStyle w:val="TableLeftColumn"/>
              <w:cnfStyle w:val="000000100000"/>
              <w:rPr>
                <w:b w:val="0"/>
              </w:rPr>
            </w:pPr>
            <w:r>
              <w:rPr>
                <w:b w:val="0"/>
              </w:rPr>
              <w:t>Yes</w:t>
            </w:r>
          </w:p>
        </w:tc>
      </w:tr>
      <w:tr w:rsidR="00F2191A" w:rsidTr="00F2191A">
        <w:tc>
          <w:tcPr>
            <w:cnfStyle w:val="001000000000"/>
            <w:tcW w:w="3435" w:type="dxa"/>
          </w:tcPr>
          <w:p w:rsidR="00F2191A" w:rsidRPr="00D35FB1" w:rsidRDefault="00F2191A" w:rsidP="00F2191A">
            <w:pPr>
              <w:pStyle w:val="TableLeftColumn"/>
            </w:pPr>
            <w:r w:rsidRPr="00D35FB1">
              <w:t>EDA Baseline</w:t>
            </w:r>
          </w:p>
        </w:tc>
        <w:tc>
          <w:tcPr>
            <w:tcW w:w="3675" w:type="dxa"/>
          </w:tcPr>
          <w:p w:rsidR="00F2191A" w:rsidRPr="00D35FB1" w:rsidRDefault="00F2191A" w:rsidP="00F2191A">
            <w:pPr>
              <w:pStyle w:val="TableLeftColumn"/>
              <w:cnfStyle w:val="000000000000"/>
              <w:rPr>
                <w:b w:val="0"/>
              </w:rPr>
            </w:pPr>
            <w:r w:rsidRPr="00D35FB1">
              <w:rPr>
                <w:b w:val="0"/>
              </w:rPr>
              <w:t>ASHRAE 90.1-2007</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Track (Basic or Enhanced)</w:t>
            </w:r>
          </w:p>
        </w:tc>
        <w:tc>
          <w:tcPr>
            <w:tcW w:w="3675" w:type="dxa"/>
          </w:tcPr>
          <w:p w:rsidR="00F2191A" w:rsidRPr="00D35FB1" w:rsidRDefault="00F2191A" w:rsidP="00F2191A">
            <w:pPr>
              <w:pStyle w:val="TableLeftColumn"/>
              <w:cnfStyle w:val="000000100000"/>
              <w:rPr>
                <w:b w:val="0"/>
              </w:rPr>
            </w:pPr>
            <w:r w:rsidRPr="00D35FB1">
              <w:rPr>
                <w:b w:val="0"/>
              </w:rPr>
              <w:t>Basic</w:t>
            </w:r>
          </w:p>
        </w:tc>
      </w:tr>
      <w:tr w:rsidR="00F2191A" w:rsidTr="00F2191A">
        <w:tc>
          <w:tcPr>
            <w:cnfStyle w:val="001000000000"/>
            <w:tcW w:w="3435" w:type="dxa"/>
          </w:tcPr>
          <w:p w:rsidR="00F2191A" w:rsidRPr="00D35FB1" w:rsidRDefault="00F2191A" w:rsidP="00F2191A">
            <w:pPr>
              <w:pStyle w:val="TableLeftColumn"/>
            </w:pPr>
            <w:r w:rsidRPr="00D35FB1">
              <w:t>Certification (Enhanced Only)</w:t>
            </w:r>
          </w:p>
        </w:tc>
        <w:tc>
          <w:tcPr>
            <w:tcW w:w="3675" w:type="dxa"/>
            <w:vAlign w:val="center"/>
          </w:tcPr>
          <w:p w:rsidR="00F2191A" w:rsidRPr="00D35FB1" w:rsidRDefault="00F2191A" w:rsidP="00F2191A">
            <w:pPr>
              <w:pStyle w:val="TableLeftColumn"/>
              <w:cnfStyle w:val="000000000000"/>
              <w:rPr>
                <w:b w:val="0"/>
              </w:rPr>
            </w:pPr>
            <w:r w:rsidRPr="00D35FB1">
              <w:rPr>
                <w:b w:val="0"/>
              </w:rPr>
              <w:t>USGBC LEED Silver</w:t>
            </w:r>
          </w:p>
        </w:tc>
      </w:tr>
      <w:tr w:rsidR="003C3A53" w:rsidTr="00F2191A">
        <w:trPr>
          <w:cnfStyle w:val="000000100000"/>
        </w:trPr>
        <w:tc>
          <w:tcPr>
            <w:cnfStyle w:val="001000000000"/>
            <w:tcW w:w="3435" w:type="dxa"/>
          </w:tcPr>
          <w:p w:rsidR="003C3A53" w:rsidRDefault="003C3A53" w:rsidP="003C3A53">
            <w:pPr>
              <w:pStyle w:val="TableLeftColumn"/>
            </w:pPr>
            <w:r>
              <w:t>Early Analysis (Enhanced Only)</w:t>
            </w:r>
          </w:p>
        </w:tc>
        <w:tc>
          <w:tcPr>
            <w:tcW w:w="3675" w:type="dxa"/>
          </w:tcPr>
          <w:p w:rsidR="003C3A53" w:rsidRPr="00D35FB1" w:rsidRDefault="003C3A53" w:rsidP="00F2191A">
            <w:pPr>
              <w:pStyle w:val="TableLeftColumn"/>
              <w:cnfStyle w:val="000000100000"/>
              <w:rPr>
                <w:b w:val="0"/>
              </w:rPr>
            </w:pPr>
          </w:p>
        </w:tc>
      </w:tr>
      <w:tr w:rsidR="00F2191A" w:rsidTr="00F2191A">
        <w:tc>
          <w:tcPr>
            <w:cnfStyle w:val="001000000000"/>
            <w:tcW w:w="3435" w:type="dxa"/>
          </w:tcPr>
          <w:p w:rsidR="00F2191A" w:rsidRPr="00D35FB1" w:rsidRDefault="00F2191A" w:rsidP="00F2191A">
            <w:pPr>
              <w:pStyle w:val="TableLeftColumn"/>
            </w:pPr>
            <w:r>
              <w:t>Estimated Savings (vs.</w:t>
            </w:r>
            <w:r w:rsidRPr="00D35FB1">
              <w:t xml:space="preserve"> baseline)</w:t>
            </w:r>
          </w:p>
        </w:tc>
        <w:tc>
          <w:tcPr>
            <w:tcW w:w="3675" w:type="dxa"/>
          </w:tcPr>
          <w:p w:rsidR="00F2191A" w:rsidRPr="00D35FB1" w:rsidRDefault="00F2191A" w:rsidP="00F2191A">
            <w:pPr>
              <w:pStyle w:val="TableLeftColumn"/>
              <w:cnfStyle w:val="000000000000"/>
              <w:rPr>
                <w:b w:val="0"/>
              </w:rPr>
            </w:pP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Demand</w:t>
            </w:r>
            <w:r>
              <w:t xml:space="preserve"> (kW)</w:t>
            </w:r>
          </w:p>
        </w:tc>
        <w:tc>
          <w:tcPr>
            <w:tcW w:w="3675" w:type="dxa"/>
          </w:tcPr>
          <w:p w:rsidR="00F2191A" w:rsidRPr="00D35FB1" w:rsidRDefault="00F2191A" w:rsidP="00F2191A">
            <w:pPr>
              <w:pStyle w:val="TableLeftColumn"/>
              <w:cnfStyle w:val="000000100000"/>
              <w:rPr>
                <w:b w:val="0"/>
              </w:rPr>
            </w:pPr>
            <w:r w:rsidRPr="00D35FB1">
              <w:rPr>
                <w:b w:val="0"/>
              </w:rPr>
              <w:t>20</w:t>
            </w:r>
          </w:p>
        </w:tc>
      </w:tr>
      <w:tr w:rsidR="00F2191A" w:rsidTr="00F2191A">
        <w:tc>
          <w:tcPr>
            <w:cnfStyle w:val="001000000000"/>
            <w:tcW w:w="3435" w:type="dxa"/>
          </w:tcPr>
          <w:p w:rsidR="00F2191A" w:rsidRPr="00D35FB1" w:rsidRDefault="00F2191A" w:rsidP="00F2191A">
            <w:pPr>
              <w:pStyle w:val="TableLeftColumn"/>
            </w:pPr>
            <w:r w:rsidRPr="00D35FB1">
              <w:tab/>
              <w:t>Energy</w:t>
            </w:r>
            <w:r>
              <w:t xml:space="preserve"> (kWh)</w:t>
            </w:r>
          </w:p>
        </w:tc>
        <w:tc>
          <w:tcPr>
            <w:tcW w:w="3675" w:type="dxa"/>
            <w:vAlign w:val="center"/>
          </w:tcPr>
          <w:p w:rsidR="00F2191A" w:rsidRPr="00D35FB1" w:rsidRDefault="00F2191A" w:rsidP="00F2191A">
            <w:pPr>
              <w:pStyle w:val="TableLeftColumn"/>
              <w:cnfStyle w:val="000000000000"/>
              <w:rPr>
                <w:b w:val="0"/>
              </w:rPr>
            </w:pPr>
            <w:r w:rsidRPr="00D35FB1">
              <w:rPr>
                <w:b w:val="0"/>
              </w:rPr>
              <w:t>100,000</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Gas</w:t>
            </w:r>
            <w:r>
              <w:t xml:space="preserve"> (</w:t>
            </w:r>
            <w:proofErr w:type="spellStart"/>
            <w:r>
              <w:t>Dth</w:t>
            </w:r>
            <w:proofErr w:type="spellEnd"/>
            <w:r>
              <w:t>)</w:t>
            </w:r>
          </w:p>
        </w:tc>
        <w:tc>
          <w:tcPr>
            <w:tcW w:w="3675" w:type="dxa"/>
            <w:vAlign w:val="center"/>
          </w:tcPr>
          <w:p w:rsidR="00F2191A" w:rsidRPr="00D35FB1" w:rsidRDefault="00F2191A" w:rsidP="00F2191A">
            <w:pPr>
              <w:pStyle w:val="TableLeftColumn"/>
              <w:cnfStyle w:val="000000100000"/>
              <w:rPr>
                <w:b w:val="0"/>
              </w:rPr>
            </w:pPr>
            <w:r w:rsidRPr="00D35FB1">
              <w:rPr>
                <w:b w:val="0"/>
              </w:rPr>
              <w:t>200</w:t>
            </w:r>
          </w:p>
        </w:tc>
      </w:tr>
      <w:tr w:rsidR="00F2191A" w:rsidTr="00F2191A">
        <w:tc>
          <w:tcPr>
            <w:cnfStyle w:val="001000000000"/>
            <w:tcW w:w="3435" w:type="dxa"/>
            <w:vAlign w:val="center"/>
          </w:tcPr>
          <w:p w:rsidR="00F2191A" w:rsidRPr="00D35FB1" w:rsidRDefault="00F2191A" w:rsidP="00F2191A">
            <w:pPr>
              <w:pStyle w:val="TableLeftColumn"/>
            </w:pPr>
            <w:r w:rsidRPr="00D35FB1">
              <w:t>Estimated Construction Completion Date</w:t>
            </w:r>
          </w:p>
        </w:tc>
        <w:tc>
          <w:tcPr>
            <w:tcW w:w="3675" w:type="dxa"/>
            <w:vAlign w:val="center"/>
          </w:tcPr>
          <w:p w:rsidR="00F2191A" w:rsidRPr="00D35FB1" w:rsidRDefault="00F2191A" w:rsidP="00F2191A">
            <w:pPr>
              <w:pStyle w:val="TableLeftColumn"/>
              <w:cnfStyle w:val="000000000000"/>
              <w:rPr>
                <w:b w:val="0"/>
              </w:rPr>
            </w:pPr>
            <w:r w:rsidRPr="00D35FB1">
              <w:rPr>
                <w:b w:val="0"/>
              </w:rPr>
              <w:t>June 29, 2313</w:t>
            </w:r>
          </w:p>
        </w:tc>
      </w:tr>
      <w:tr w:rsidR="00F2191A" w:rsidTr="00F2191A">
        <w:trPr>
          <w:cnfStyle w:val="000000100000"/>
        </w:trPr>
        <w:tc>
          <w:tcPr>
            <w:cnfStyle w:val="001000000000"/>
            <w:tcW w:w="3435" w:type="dxa"/>
            <w:vAlign w:val="center"/>
          </w:tcPr>
          <w:p w:rsidR="00F2191A" w:rsidRPr="00D35FB1" w:rsidRDefault="00F2191A" w:rsidP="00F2191A">
            <w:pPr>
              <w:pStyle w:val="TableLeftColumn"/>
            </w:pPr>
            <w:r w:rsidRPr="00D35FB1">
              <w:t>Estimated 80% Occupancy Date</w:t>
            </w:r>
          </w:p>
        </w:tc>
        <w:tc>
          <w:tcPr>
            <w:tcW w:w="3675" w:type="dxa"/>
            <w:vAlign w:val="center"/>
          </w:tcPr>
          <w:p w:rsidR="00F2191A" w:rsidRPr="00D35FB1" w:rsidRDefault="00F2191A" w:rsidP="00F2191A">
            <w:pPr>
              <w:pStyle w:val="TableLeftColumn"/>
              <w:cnfStyle w:val="000000100000"/>
              <w:rPr>
                <w:b w:val="0"/>
              </w:rPr>
            </w:pPr>
          </w:p>
        </w:tc>
      </w:tr>
      <w:tr w:rsidR="00F2191A" w:rsidTr="00F2191A">
        <w:tc>
          <w:tcPr>
            <w:cnfStyle w:val="001000000000"/>
            <w:tcW w:w="3435" w:type="dxa"/>
            <w:vAlign w:val="center"/>
          </w:tcPr>
          <w:p w:rsidR="00F2191A" w:rsidRPr="00D35FB1" w:rsidRDefault="00F2191A" w:rsidP="00F2191A">
            <w:pPr>
              <w:pStyle w:val="TableLeftColumn"/>
            </w:pPr>
            <w:r w:rsidRPr="00D35FB1">
              <w:t>Estimated Verification Date</w:t>
            </w:r>
          </w:p>
        </w:tc>
        <w:tc>
          <w:tcPr>
            <w:tcW w:w="3675" w:type="dxa"/>
            <w:vAlign w:val="center"/>
          </w:tcPr>
          <w:p w:rsidR="00F2191A" w:rsidRPr="00D35FB1" w:rsidRDefault="00F2191A" w:rsidP="00F2191A">
            <w:pPr>
              <w:pStyle w:val="TableLeftColumn"/>
              <w:cnfStyle w:val="000000000000"/>
              <w:rPr>
                <w:b w:val="0"/>
              </w:rPr>
            </w:pPr>
          </w:p>
        </w:tc>
      </w:tr>
    </w:tbl>
    <w:p w:rsidR="00F2191A" w:rsidRDefault="00F2191A" w:rsidP="00F2191A"/>
    <w:tbl>
      <w:tblPr>
        <w:tblStyle w:val="LightShading1"/>
        <w:tblW w:w="7110" w:type="dxa"/>
        <w:tblInd w:w="1188" w:type="dxa"/>
        <w:tblLook w:val="04A0"/>
      </w:tblPr>
      <w:tblGrid>
        <w:gridCol w:w="3435"/>
        <w:gridCol w:w="3675"/>
      </w:tblGrid>
      <w:tr w:rsidR="00F2191A" w:rsidTr="00F2191A">
        <w:trPr>
          <w:cnfStyle w:val="100000000000"/>
        </w:trPr>
        <w:tc>
          <w:tcPr>
            <w:cnfStyle w:val="001000000000"/>
            <w:tcW w:w="7110" w:type="dxa"/>
            <w:gridSpan w:val="2"/>
          </w:tcPr>
          <w:p w:rsidR="00F2191A" w:rsidRDefault="00F2191A" w:rsidP="00F2191A">
            <w:r>
              <w:t>Customer incentive calculations are based on the following dollar amounts</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Demand</w:t>
            </w:r>
            <w:r>
              <w:t xml:space="preserve"> ($/kW)</w:t>
            </w:r>
          </w:p>
        </w:tc>
        <w:tc>
          <w:tcPr>
            <w:tcW w:w="3675" w:type="dxa"/>
          </w:tcPr>
          <w:p w:rsidR="00F2191A" w:rsidRPr="00D35FB1" w:rsidRDefault="00F2191A" w:rsidP="00F2191A">
            <w:pPr>
              <w:pStyle w:val="TableLeftColumn"/>
              <w:cnfStyle w:val="000000100000"/>
              <w:rPr>
                <w:b w:val="0"/>
              </w:rPr>
            </w:pPr>
            <w:r>
              <w:rPr>
                <w:b w:val="0"/>
              </w:rPr>
              <w:t xml:space="preserve">$ </w:t>
            </w:r>
            <w:r w:rsidRPr="00D35FB1">
              <w:rPr>
                <w:b w:val="0"/>
              </w:rPr>
              <w:t>400</w:t>
            </w:r>
          </w:p>
        </w:tc>
      </w:tr>
      <w:tr w:rsidR="00F2191A" w:rsidTr="00F2191A">
        <w:tc>
          <w:tcPr>
            <w:cnfStyle w:val="001000000000"/>
            <w:tcW w:w="3435" w:type="dxa"/>
          </w:tcPr>
          <w:p w:rsidR="00F2191A" w:rsidRPr="00D35FB1" w:rsidRDefault="00F2191A" w:rsidP="00F2191A">
            <w:pPr>
              <w:pStyle w:val="TableLeftColumn"/>
            </w:pPr>
            <w:r w:rsidRPr="00D35FB1">
              <w:tab/>
              <w:t>Energy</w:t>
            </w:r>
            <w:r>
              <w:t xml:space="preserve"> ($/kWh)</w:t>
            </w:r>
          </w:p>
        </w:tc>
        <w:tc>
          <w:tcPr>
            <w:tcW w:w="3675" w:type="dxa"/>
          </w:tcPr>
          <w:p w:rsidR="00F2191A" w:rsidRPr="00D35FB1" w:rsidRDefault="00F2191A" w:rsidP="00F2191A">
            <w:pPr>
              <w:pStyle w:val="TableLeftColumn"/>
              <w:cnfStyle w:val="000000000000"/>
              <w:rPr>
                <w:b w:val="0"/>
              </w:rPr>
            </w:pPr>
            <w:r>
              <w:rPr>
                <w:b w:val="0"/>
              </w:rPr>
              <w:t xml:space="preserve">$ </w:t>
            </w:r>
            <w:r w:rsidRPr="00D35FB1">
              <w:rPr>
                <w:b w:val="0"/>
              </w:rPr>
              <w:t>0.04</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Gas</w:t>
            </w:r>
            <w:r>
              <w:t xml:space="preserve"> ($/</w:t>
            </w:r>
            <w:proofErr w:type="spellStart"/>
            <w:r>
              <w:t>Dth</w:t>
            </w:r>
            <w:proofErr w:type="spellEnd"/>
            <w:r>
              <w:t>)</w:t>
            </w:r>
          </w:p>
        </w:tc>
        <w:tc>
          <w:tcPr>
            <w:tcW w:w="3675" w:type="dxa"/>
          </w:tcPr>
          <w:p w:rsidR="00F2191A" w:rsidRPr="00D35FB1" w:rsidRDefault="00F2191A" w:rsidP="00F2191A">
            <w:pPr>
              <w:pStyle w:val="TableLeftColumn"/>
              <w:cnfStyle w:val="000000100000"/>
              <w:rPr>
                <w:b w:val="0"/>
              </w:rPr>
            </w:pPr>
            <w:r>
              <w:rPr>
                <w:b w:val="0"/>
              </w:rPr>
              <w:t xml:space="preserve">$ </w:t>
            </w:r>
            <w:r w:rsidRPr="00D35FB1">
              <w:rPr>
                <w:b w:val="0"/>
              </w:rPr>
              <w:t>4</w:t>
            </w:r>
          </w:p>
        </w:tc>
      </w:tr>
    </w:tbl>
    <w:p w:rsidR="00F2191A" w:rsidRDefault="00F2191A" w:rsidP="00F2191A">
      <w:pPr>
        <w:sectPr w:rsidR="00F2191A" w:rsidSect="00E91FC7">
          <w:pgSz w:w="12240" w:h="15840"/>
          <w:pgMar w:top="1440" w:right="1440" w:bottom="1440" w:left="1440" w:header="720" w:footer="720" w:gutter="0"/>
          <w:cols w:space="720"/>
          <w:titlePg/>
          <w:docGrid w:linePitch="360"/>
        </w:sectPr>
      </w:pPr>
    </w:p>
    <w:p w:rsidR="009A5A3C" w:rsidRPr="008B68B9" w:rsidRDefault="009A5A3C" w:rsidP="005A6CFC">
      <w:pPr>
        <w:pStyle w:val="Heading1Summary"/>
      </w:pPr>
      <w:bookmarkStart w:id="8" w:name="_Toc346726096"/>
      <w:r w:rsidRPr="008B68B9">
        <w:lastRenderedPageBreak/>
        <w:t>Project Participants</w:t>
      </w:r>
      <w:bookmarkEnd w:id="8"/>
    </w:p>
    <w:p w:rsidR="009A5A3C" w:rsidRDefault="009A5A3C" w:rsidP="009A5A3C">
      <w:r>
        <w:t>Project participants at the meeting included:</w:t>
      </w:r>
    </w:p>
    <w:tbl>
      <w:tblPr>
        <w:tblStyle w:val="LightShading1"/>
        <w:tblW w:w="13158" w:type="dxa"/>
        <w:tblLayout w:type="fixed"/>
        <w:tblLook w:val="04A0"/>
      </w:tblPr>
      <w:tblGrid>
        <w:gridCol w:w="2268"/>
        <w:gridCol w:w="2250"/>
        <w:gridCol w:w="2520"/>
        <w:gridCol w:w="2700"/>
        <w:gridCol w:w="1602"/>
        <w:gridCol w:w="1818"/>
      </w:tblGrid>
      <w:tr w:rsidR="009252EA" w:rsidTr="00F53D10">
        <w:trPr>
          <w:cnfStyle w:val="100000000000"/>
        </w:trPr>
        <w:tc>
          <w:tcPr>
            <w:cnfStyle w:val="001000000000"/>
            <w:tcW w:w="2268" w:type="dxa"/>
          </w:tcPr>
          <w:p w:rsidR="009252EA" w:rsidRDefault="009252EA" w:rsidP="005B2C80">
            <w:pPr>
              <w:ind w:left="180" w:hanging="180"/>
            </w:pPr>
            <w:r>
              <w:t>Name</w:t>
            </w:r>
          </w:p>
        </w:tc>
        <w:tc>
          <w:tcPr>
            <w:tcW w:w="2250" w:type="dxa"/>
          </w:tcPr>
          <w:p w:rsidR="009252EA" w:rsidRDefault="009252EA" w:rsidP="0017392C">
            <w:pPr>
              <w:cnfStyle w:val="100000000000"/>
            </w:pPr>
            <w:r>
              <w:t>Company</w:t>
            </w:r>
          </w:p>
        </w:tc>
        <w:tc>
          <w:tcPr>
            <w:tcW w:w="2520" w:type="dxa"/>
          </w:tcPr>
          <w:p w:rsidR="009252EA" w:rsidRDefault="009252EA" w:rsidP="009A5A3C">
            <w:pPr>
              <w:cnfStyle w:val="100000000000"/>
            </w:pPr>
            <w:r>
              <w:t>Role</w:t>
            </w:r>
          </w:p>
        </w:tc>
        <w:tc>
          <w:tcPr>
            <w:tcW w:w="2700" w:type="dxa"/>
          </w:tcPr>
          <w:p w:rsidR="009252EA" w:rsidRDefault="009252EA" w:rsidP="009A5A3C">
            <w:pPr>
              <w:cnfStyle w:val="100000000000"/>
            </w:pPr>
            <w:r>
              <w:t>E-Mail</w:t>
            </w:r>
          </w:p>
        </w:tc>
        <w:tc>
          <w:tcPr>
            <w:tcW w:w="1602" w:type="dxa"/>
          </w:tcPr>
          <w:p w:rsidR="009252EA" w:rsidRDefault="009252EA" w:rsidP="009A5A3C">
            <w:pPr>
              <w:cnfStyle w:val="100000000000"/>
            </w:pPr>
            <w:r>
              <w:t>Phone</w:t>
            </w:r>
          </w:p>
        </w:tc>
        <w:tc>
          <w:tcPr>
            <w:tcW w:w="1818" w:type="dxa"/>
          </w:tcPr>
          <w:p w:rsidR="009252EA" w:rsidRDefault="009252EA" w:rsidP="009A5A3C">
            <w:pPr>
              <w:cnfStyle w:val="100000000000"/>
            </w:pPr>
            <w:r>
              <w:t>In Attendance</w:t>
            </w:r>
          </w:p>
        </w:tc>
      </w:tr>
      <w:tr w:rsidR="009252EA" w:rsidTr="00F53D10">
        <w:trPr>
          <w:cnfStyle w:val="000000100000"/>
        </w:trPr>
        <w:tc>
          <w:tcPr>
            <w:cnfStyle w:val="001000000000"/>
            <w:tcW w:w="2268" w:type="dxa"/>
          </w:tcPr>
          <w:p w:rsidR="009252EA" w:rsidRDefault="009252EA" w:rsidP="009A5A3C">
            <w:r>
              <w:t>John Doe</w:t>
            </w:r>
          </w:p>
        </w:tc>
        <w:tc>
          <w:tcPr>
            <w:tcW w:w="2250" w:type="dxa"/>
          </w:tcPr>
          <w:p w:rsidR="009252EA" w:rsidRDefault="009252EA" w:rsidP="0017392C">
            <w:pPr>
              <w:cnfStyle w:val="000000100000"/>
            </w:pPr>
            <w:r>
              <w:t>The Best Architects</w:t>
            </w:r>
          </w:p>
        </w:tc>
        <w:tc>
          <w:tcPr>
            <w:tcW w:w="2520" w:type="dxa"/>
          </w:tcPr>
          <w:p w:rsidR="009252EA" w:rsidRDefault="009252EA" w:rsidP="009A5A3C">
            <w:pPr>
              <w:cnfStyle w:val="000000100000"/>
            </w:pPr>
            <w:r>
              <w:t>Architectural Firm</w:t>
            </w:r>
          </w:p>
        </w:tc>
        <w:tc>
          <w:tcPr>
            <w:tcW w:w="2700" w:type="dxa"/>
          </w:tcPr>
          <w:p w:rsidR="009252EA" w:rsidRDefault="009252EA" w:rsidP="009A5A3C">
            <w:pPr>
              <w:cnfStyle w:val="000000100000"/>
            </w:pPr>
            <w:r>
              <w:t>john.doe@arch.com</w:t>
            </w:r>
          </w:p>
        </w:tc>
        <w:tc>
          <w:tcPr>
            <w:tcW w:w="1602" w:type="dxa"/>
          </w:tcPr>
          <w:p w:rsidR="009252EA" w:rsidRDefault="009252EA" w:rsidP="009A5A3C">
            <w:pPr>
              <w:cnfStyle w:val="000000100000"/>
            </w:pPr>
            <w:r>
              <w:t>(252) 626-8842</w:t>
            </w:r>
          </w:p>
        </w:tc>
        <w:tc>
          <w:tcPr>
            <w:tcW w:w="1818" w:type="dxa"/>
          </w:tcPr>
          <w:p w:rsidR="009252EA" w:rsidRDefault="00F53D10" w:rsidP="009A5A3C">
            <w:pPr>
              <w:cnfStyle w:val="000000100000"/>
            </w:pPr>
            <w:r>
              <w:t>Yes</w:t>
            </w:r>
          </w:p>
        </w:tc>
      </w:tr>
      <w:tr w:rsidR="009252EA" w:rsidTr="00F53D10">
        <w:tc>
          <w:tcPr>
            <w:cnfStyle w:val="001000000000"/>
            <w:tcW w:w="2268" w:type="dxa"/>
          </w:tcPr>
          <w:p w:rsidR="009252EA" w:rsidRDefault="009252EA" w:rsidP="009A5A3C">
            <w:r>
              <w:t>Jim Smith</w:t>
            </w:r>
          </w:p>
        </w:tc>
        <w:tc>
          <w:tcPr>
            <w:tcW w:w="2250" w:type="dxa"/>
          </w:tcPr>
          <w:p w:rsidR="009252EA" w:rsidRDefault="009252EA" w:rsidP="0017392C">
            <w:pPr>
              <w:cnfStyle w:val="000000000000"/>
            </w:pPr>
            <w:r>
              <w:t>The Best Mechanical Engineers</w:t>
            </w:r>
          </w:p>
        </w:tc>
        <w:tc>
          <w:tcPr>
            <w:tcW w:w="2520" w:type="dxa"/>
          </w:tcPr>
          <w:p w:rsidR="009252EA" w:rsidRDefault="009252EA" w:rsidP="009A5A3C">
            <w:pPr>
              <w:cnfStyle w:val="000000000000"/>
            </w:pPr>
            <w:r>
              <w:t>Mechanical Engineer</w:t>
            </w:r>
          </w:p>
        </w:tc>
        <w:tc>
          <w:tcPr>
            <w:tcW w:w="2700" w:type="dxa"/>
          </w:tcPr>
          <w:p w:rsidR="009252EA" w:rsidRDefault="009252EA" w:rsidP="009A5A3C">
            <w:pPr>
              <w:cnfStyle w:val="000000000000"/>
            </w:pPr>
            <w:r>
              <w:t>jim.smith@contractor.com</w:t>
            </w:r>
          </w:p>
        </w:tc>
        <w:tc>
          <w:tcPr>
            <w:tcW w:w="1602" w:type="dxa"/>
          </w:tcPr>
          <w:p w:rsidR="009252EA" w:rsidRDefault="009252EA" w:rsidP="009A5A3C">
            <w:pPr>
              <w:cnfStyle w:val="000000000000"/>
            </w:pPr>
            <w:r>
              <w:t>(252) 626-8842</w:t>
            </w:r>
          </w:p>
        </w:tc>
        <w:tc>
          <w:tcPr>
            <w:tcW w:w="1818" w:type="dxa"/>
          </w:tcPr>
          <w:p w:rsidR="009252EA" w:rsidRDefault="00F53D10" w:rsidP="009A5A3C">
            <w:pPr>
              <w:cnfStyle w:val="000000000000"/>
            </w:pPr>
            <w:r>
              <w:t>Yes</w:t>
            </w:r>
          </w:p>
        </w:tc>
      </w:tr>
    </w:tbl>
    <w:p w:rsidR="0076010E" w:rsidRDefault="0076010E"/>
    <w:p w:rsidR="009252EA" w:rsidRDefault="009252EA" w:rsidP="002E01E2">
      <w:pPr>
        <w:sectPr w:rsidR="009252EA" w:rsidSect="009252EA">
          <w:footerReference w:type="first" r:id="rId12"/>
          <w:pgSz w:w="15840" w:h="12240" w:orient="landscape"/>
          <w:pgMar w:top="1440" w:right="1440" w:bottom="1440" w:left="1440" w:header="720" w:footer="720" w:gutter="0"/>
          <w:cols w:space="720"/>
          <w:titlePg/>
          <w:docGrid w:linePitch="360"/>
        </w:sectPr>
      </w:pPr>
    </w:p>
    <w:p w:rsidR="00775952" w:rsidRDefault="00775952" w:rsidP="00D42AA2">
      <w:pPr>
        <w:pStyle w:val="Heading1Summary"/>
      </w:pPr>
      <w:bookmarkStart w:id="9" w:name="_Toc346726099"/>
      <w:r>
        <w:lastRenderedPageBreak/>
        <w:t>CD Review Summary</w:t>
      </w:r>
    </w:p>
    <w:p w:rsidR="00775952" w:rsidRDefault="00775952" w:rsidP="00775952">
      <w:r>
        <w:t xml:space="preserve">Based on this review, the building is currently </w:t>
      </w:r>
      <w:r w:rsidR="008753A3" w:rsidRPr="008753A3">
        <w:t>16</w:t>
      </w:r>
      <w:r>
        <w:t>% better than the EDA Baseline</w:t>
      </w:r>
      <w:r w:rsidR="008753A3">
        <w:t xml:space="preserve"> on </w:t>
      </w:r>
      <w:proofErr w:type="gramStart"/>
      <w:r w:rsidR="008753A3">
        <w:t>an</w:t>
      </w:r>
      <w:proofErr w:type="gramEnd"/>
      <w:r w:rsidR="008753A3">
        <w:t xml:space="preserve"> EUI basis</w:t>
      </w:r>
      <w:r>
        <w:t xml:space="preserve">.  As shown in the table below, we have been able to find </w:t>
      </w:r>
      <w:r w:rsidR="008753A3" w:rsidRPr="008753A3">
        <w:t>100</w:t>
      </w:r>
      <w:r>
        <w:t xml:space="preserve">% of the </w:t>
      </w:r>
      <w:r w:rsidR="0020222F">
        <w:t>measures</w:t>
      </w:r>
      <w:r w:rsidR="007145A7">
        <w:t xml:space="preserve"> in</w:t>
      </w:r>
      <w:r>
        <w:t xml:space="preserve"> </w:t>
      </w:r>
      <w:r w:rsidR="008753A3">
        <w:t>the selected design alternative.</w:t>
      </w:r>
    </w:p>
    <w:p w:rsidR="00775952" w:rsidRDefault="00775952" w:rsidP="00775952">
      <w:r>
        <w:t>The list below details those items that are different from the selected design alternative:</w:t>
      </w:r>
    </w:p>
    <w:p w:rsidR="00775952" w:rsidRPr="003B12CF" w:rsidRDefault="00775952" w:rsidP="00775952">
      <w:r w:rsidRPr="003B12CF">
        <w:t xml:space="preserve">1. </w:t>
      </w:r>
      <w:r w:rsidR="008753A3" w:rsidRPr="003B12CF">
        <w:t xml:space="preserve">The CDs only showed a 15% EPD reduction instead of a 20% EPD reduction because </w:t>
      </w:r>
      <w:proofErr w:type="spellStart"/>
      <w:r w:rsidR="008753A3" w:rsidRPr="003B12CF">
        <w:t>EnergyStar</w:t>
      </w:r>
      <w:proofErr w:type="spellEnd"/>
      <w:r w:rsidR="008753A3" w:rsidRPr="003B12CF">
        <w:t xml:space="preserve"> mini-fridges were </w:t>
      </w:r>
      <w:proofErr w:type="spellStart"/>
      <w:r w:rsidR="008753A3" w:rsidRPr="003B12CF">
        <w:t>spec’d</w:t>
      </w:r>
      <w:proofErr w:type="spellEnd"/>
      <w:r w:rsidR="008753A3" w:rsidRPr="003B12CF">
        <w:t xml:space="preserve"> but </w:t>
      </w:r>
      <w:proofErr w:type="spellStart"/>
      <w:r w:rsidR="008753A3" w:rsidRPr="003B12CF">
        <w:t>EnergyStar</w:t>
      </w:r>
      <w:proofErr w:type="spellEnd"/>
      <w:r w:rsidR="008753A3" w:rsidRPr="003B12CF">
        <w:t xml:space="preserve"> TVs were not.  This can be corrected by purchasing and installing </w:t>
      </w:r>
      <w:proofErr w:type="spellStart"/>
      <w:r w:rsidR="008753A3" w:rsidRPr="003B12CF">
        <w:t>EnergyStar</w:t>
      </w:r>
      <w:proofErr w:type="spellEnd"/>
      <w:r w:rsidR="008753A3" w:rsidRPr="003B12CF">
        <w:t xml:space="preserve"> TVs.</w:t>
      </w:r>
    </w:p>
    <w:p w:rsidR="00775952" w:rsidRPr="003B12CF" w:rsidRDefault="00775952" w:rsidP="00775952">
      <w:r w:rsidRPr="003B12CF">
        <w:t xml:space="preserve">2. </w:t>
      </w:r>
      <w:r w:rsidR="008753A3" w:rsidRPr="003B12CF">
        <w:t>The CDs only showed R-45 insulation in the roof.  This could be remedied by increasing the insulation thickness in the roof slightly.</w:t>
      </w:r>
    </w:p>
    <w:bookmarkEnd w:id="9"/>
    <w:p w:rsidR="00BE25A8" w:rsidRPr="003B12CF" w:rsidRDefault="00BE25A8">
      <w:r>
        <w:br w:type="page"/>
      </w:r>
    </w:p>
    <w:p w:rsidR="007D2E69" w:rsidRDefault="0020222F" w:rsidP="000B53F7">
      <w:pPr>
        <w:pStyle w:val="Heading1"/>
      </w:pPr>
      <w:r>
        <w:lastRenderedPageBreak/>
        <w:t>Measures</w:t>
      </w:r>
      <w:r w:rsidR="000B53F7">
        <w:t xml:space="preserve"> Included in the Final Design</w:t>
      </w:r>
    </w:p>
    <w:p w:rsidR="007D2E69" w:rsidRDefault="00327A53" w:rsidP="007D2E69">
      <w:r>
        <w:t xml:space="preserve">The </w:t>
      </w:r>
      <w:r w:rsidR="000B53F7">
        <w:t xml:space="preserve">selected </w:t>
      </w:r>
      <w:r>
        <w:t xml:space="preserve">design alternative </w:t>
      </w:r>
      <w:r w:rsidR="000B53F7">
        <w:t xml:space="preserve">includes the following </w:t>
      </w:r>
      <w:r w:rsidR="0020222F">
        <w:t>measures</w:t>
      </w:r>
      <w:r w:rsidR="000B53F7">
        <w:t>:</w:t>
      </w:r>
    </w:p>
    <w:tbl>
      <w:tblPr>
        <w:tblStyle w:val="XcelEDA"/>
        <w:tblW w:w="5000" w:type="pct"/>
        <w:tblLook w:val="00A0"/>
      </w:tblPr>
      <w:tblGrid>
        <w:gridCol w:w="4741"/>
        <w:gridCol w:w="4219"/>
        <w:gridCol w:w="4216"/>
      </w:tblGrid>
      <w:tr w:rsidR="00D56084" w:rsidRPr="004E188B" w:rsidTr="00B57213">
        <w:trPr>
          <w:cnfStyle w:val="100000000000"/>
          <w:trHeight w:val="269"/>
        </w:trPr>
        <w:tc>
          <w:tcPr>
            <w:tcW w:w="1799" w:type="pct"/>
          </w:tcPr>
          <w:p w:rsidR="00D56084" w:rsidRDefault="00D56084" w:rsidP="007D2E69">
            <w:r>
              <w:t>Measure</w:t>
            </w:r>
          </w:p>
        </w:tc>
        <w:tc>
          <w:tcPr>
            <w:tcW w:w="1601" w:type="pct"/>
          </w:tcPr>
          <w:p w:rsidR="00D56084" w:rsidRDefault="00D56084" w:rsidP="007D2E69">
            <w:r>
              <w:t>Description</w:t>
            </w:r>
          </w:p>
        </w:tc>
        <w:tc>
          <w:tcPr>
            <w:tcW w:w="1600" w:type="pct"/>
          </w:tcPr>
          <w:p w:rsidR="00D56084" w:rsidRDefault="00D56084" w:rsidP="007D2E69">
            <w:r>
              <w:t>Comments</w:t>
            </w:r>
          </w:p>
        </w:tc>
      </w:tr>
      <w:tr w:rsidR="00D56084" w:rsidRPr="004E188B" w:rsidTr="00B57213">
        <w:trPr>
          <w:trHeight w:val="260"/>
        </w:trPr>
        <w:tc>
          <w:tcPr>
            <w:tcW w:w="1799" w:type="pct"/>
          </w:tcPr>
          <w:p w:rsidR="00D56084" w:rsidRPr="00B57213" w:rsidRDefault="00893242" w:rsidP="00C5447D">
            <w:pPr>
              <w:jc w:val="left"/>
            </w:pPr>
            <w:r>
              <w:t>15% EPD Reduction in Guest Rooms Only</w:t>
            </w:r>
          </w:p>
        </w:tc>
        <w:tc>
          <w:tcPr>
            <w:tcW w:w="1601" w:type="pct"/>
          </w:tcPr>
          <w:p w:rsidR="00D56084" w:rsidRPr="00B57213" w:rsidRDefault="00592EF7" w:rsidP="00C5447D">
            <w:pPr>
              <w:jc w:val="left"/>
              <w:rPr>
                <w:color w:val="FF0000"/>
              </w:rPr>
            </w:pPr>
            <w:r>
              <w:t xml:space="preserve">Reduce EPD in guest rooms with </w:t>
            </w:r>
            <w:proofErr w:type="spellStart"/>
            <w:r>
              <w:t>EnergyStar</w:t>
            </w:r>
            <w:proofErr w:type="spellEnd"/>
            <w:r>
              <w:t xml:space="preserve"> rated TVs (TVs not </w:t>
            </w:r>
            <w:proofErr w:type="spellStart"/>
            <w:r>
              <w:t>spec’d</w:t>
            </w:r>
            <w:proofErr w:type="spellEnd"/>
            <w:r>
              <w:t>) and mini-fridges.</w:t>
            </w:r>
          </w:p>
        </w:tc>
        <w:tc>
          <w:tcPr>
            <w:tcW w:w="1600" w:type="pct"/>
          </w:tcPr>
          <w:p w:rsidR="00D56084" w:rsidRPr="00C5447D" w:rsidRDefault="00C5447D" w:rsidP="00C5447D">
            <w:pPr>
              <w:jc w:val="left"/>
            </w:pPr>
            <w:r w:rsidRPr="00C5447D">
              <w:t>Found in CDs with difference.  Model was changed accordingly.</w:t>
            </w:r>
          </w:p>
        </w:tc>
      </w:tr>
      <w:tr w:rsidR="00D56084" w:rsidRPr="004E188B" w:rsidTr="00B57213">
        <w:trPr>
          <w:trHeight w:val="260"/>
        </w:trPr>
        <w:tc>
          <w:tcPr>
            <w:tcW w:w="1799" w:type="pct"/>
          </w:tcPr>
          <w:p w:rsidR="00D56084" w:rsidRPr="00B57213" w:rsidRDefault="00893242" w:rsidP="00C5447D">
            <w:pPr>
              <w:jc w:val="left"/>
            </w:pPr>
            <w:r>
              <w:t>20% LPD Reduction in Guest Rooms Only</w:t>
            </w:r>
          </w:p>
        </w:tc>
        <w:tc>
          <w:tcPr>
            <w:tcW w:w="1601" w:type="pct"/>
          </w:tcPr>
          <w:p w:rsidR="00D56084" w:rsidRPr="00B57213" w:rsidRDefault="00592EF7" w:rsidP="00C5447D">
            <w:pPr>
              <w:jc w:val="left"/>
              <w:rPr>
                <w:color w:val="FF0000"/>
              </w:rPr>
            </w:pPr>
            <w:r>
              <w:t>Reduce LPD in guest rooms with CFLs and vacancy sensors</w:t>
            </w:r>
          </w:p>
        </w:tc>
        <w:tc>
          <w:tcPr>
            <w:tcW w:w="1600" w:type="pct"/>
          </w:tcPr>
          <w:p w:rsidR="00D56084" w:rsidRPr="00C5447D" w:rsidRDefault="00C5447D" w:rsidP="00C5447D">
            <w:pPr>
              <w:jc w:val="left"/>
            </w:pPr>
            <w:r w:rsidRPr="00C5447D">
              <w:t>Found in CDs as described</w:t>
            </w:r>
          </w:p>
        </w:tc>
      </w:tr>
      <w:tr w:rsidR="00D56084" w:rsidRPr="004E188B" w:rsidTr="00B57213">
        <w:trPr>
          <w:trHeight w:val="260"/>
        </w:trPr>
        <w:tc>
          <w:tcPr>
            <w:tcW w:w="1799" w:type="pct"/>
          </w:tcPr>
          <w:p w:rsidR="00D56084" w:rsidRPr="00B57213" w:rsidRDefault="00893242" w:rsidP="00C5447D">
            <w:pPr>
              <w:jc w:val="left"/>
            </w:pPr>
            <w:r>
              <w:t>R-15 Exterior Wall Insulation Only</w:t>
            </w:r>
          </w:p>
        </w:tc>
        <w:tc>
          <w:tcPr>
            <w:tcW w:w="1601" w:type="pct"/>
          </w:tcPr>
          <w:p w:rsidR="00D56084" w:rsidRPr="00B57213" w:rsidRDefault="00592EF7" w:rsidP="00C5447D">
            <w:pPr>
              <w:jc w:val="left"/>
              <w:rPr>
                <w:color w:val="FF0000"/>
              </w:rPr>
            </w:pPr>
            <w:r>
              <w:t>R-15 exterior walls</w:t>
            </w:r>
          </w:p>
        </w:tc>
        <w:tc>
          <w:tcPr>
            <w:tcW w:w="1600" w:type="pct"/>
          </w:tcPr>
          <w:p w:rsidR="00D56084" w:rsidRPr="00C5447D" w:rsidRDefault="00C5447D" w:rsidP="00C5447D">
            <w:pPr>
              <w:jc w:val="left"/>
            </w:pPr>
            <w:r w:rsidRPr="00C5447D">
              <w:t>Found in CDs as described</w:t>
            </w:r>
          </w:p>
        </w:tc>
      </w:tr>
      <w:tr w:rsidR="00D56084" w:rsidRPr="004E188B" w:rsidTr="00B57213">
        <w:trPr>
          <w:trHeight w:val="260"/>
        </w:trPr>
        <w:tc>
          <w:tcPr>
            <w:tcW w:w="1799" w:type="pct"/>
          </w:tcPr>
          <w:p w:rsidR="00D56084" w:rsidRPr="00B57213" w:rsidRDefault="00893242" w:rsidP="00C5447D">
            <w:pPr>
              <w:jc w:val="left"/>
            </w:pPr>
            <w:r>
              <w:t>R- 45 Roof Insulation Only</w:t>
            </w:r>
          </w:p>
        </w:tc>
        <w:tc>
          <w:tcPr>
            <w:tcW w:w="1601" w:type="pct"/>
          </w:tcPr>
          <w:p w:rsidR="00D56084" w:rsidRPr="00B57213" w:rsidRDefault="00592EF7" w:rsidP="00C5447D">
            <w:pPr>
              <w:jc w:val="left"/>
              <w:rPr>
                <w:color w:val="FF0000"/>
              </w:rPr>
            </w:pPr>
            <w:r>
              <w:t xml:space="preserve">R-50 roof insulation (only R-45 </w:t>
            </w:r>
            <w:proofErr w:type="spellStart"/>
            <w:r>
              <w:t>spec’d</w:t>
            </w:r>
            <w:proofErr w:type="spellEnd"/>
            <w:r>
              <w:t>)</w:t>
            </w:r>
          </w:p>
        </w:tc>
        <w:tc>
          <w:tcPr>
            <w:tcW w:w="1600" w:type="pct"/>
          </w:tcPr>
          <w:p w:rsidR="00D56084" w:rsidRPr="00C5447D" w:rsidRDefault="00C5447D" w:rsidP="00C5447D">
            <w:pPr>
              <w:jc w:val="left"/>
            </w:pPr>
            <w:r w:rsidRPr="00C5447D">
              <w:t>Found in CDs with difference.  Model was changed accordingly.</w:t>
            </w:r>
          </w:p>
        </w:tc>
      </w:tr>
      <w:tr w:rsidR="00D56084" w:rsidRPr="004E188B" w:rsidTr="00B57213">
        <w:trPr>
          <w:trHeight w:val="260"/>
        </w:trPr>
        <w:tc>
          <w:tcPr>
            <w:tcW w:w="1799" w:type="pct"/>
          </w:tcPr>
          <w:p w:rsidR="00D56084" w:rsidRPr="00B57213" w:rsidRDefault="00893242" w:rsidP="00C5447D">
            <w:pPr>
              <w:jc w:val="left"/>
            </w:pPr>
            <w:r>
              <w:t>Rotate Building 90 Degrees Only</w:t>
            </w:r>
          </w:p>
        </w:tc>
        <w:tc>
          <w:tcPr>
            <w:tcW w:w="1601" w:type="pct"/>
          </w:tcPr>
          <w:p w:rsidR="00D56084" w:rsidRPr="00B57213" w:rsidRDefault="00592EF7" w:rsidP="00C5447D">
            <w:pPr>
              <w:jc w:val="left"/>
              <w:rPr>
                <w:color w:val="FF0000"/>
              </w:rPr>
            </w:pPr>
            <w:r>
              <w:t>Building sited with long axis E-W</w:t>
            </w:r>
          </w:p>
        </w:tc>
        <w:tc>
          <w:tcPr>
            <w:tcW w:w="1600" w:type="pct"/>
          </w:tcPr>
          <w:p w:rsidR="00D56084" w:rsidRPr="00C5447D" w:rsidRDefault="00C5447D" w:rsidP="00C5447D">
            <w:pPr>
              <w:jc w:val="left"/>
            </w:pPr>
            <w:r w:rsidRPr="00C5447D">
              <w:t>Found in CDs as described</w:t>
            </w:r>
          </w:p>
        </w:tc>
      </w:tr>
    </w:tbl>
    <w:p w:rsidR="00D56084" w:rsidRDefault="00327A53" w:rsidP="00C5447D">
      <w:pPr>
        <w:rPr>
          <w:rFonts w:asciiTheme="majorHAnsi" w:eastAsiaTheme="majorEastAsia" w:hAnsiTheme="majorHAnsi" w:cstheme="majorBidi"/>
          <w:b/>
          <w:bCs/>
          <w:sz w:val="28"/>
          <w:szCs w:val="28"/>
        </w:rPr>
      </w:pPr>
      <w:bookmarkStart w:id="10" w:name="_Toc346726101"/>
      <w:r>
        <w:t xml:space="preserve"> </w:t>
      </w:r>
      <w:bookmarkEnd w:id="10"/>
      <w:r w:rsidR="00D56084">
        <w:br w:type="page"/>
      </w:r>
    </w:p>
    <w:p w:rsidR="007125E9" w:rsidRDefault="002A0EDF" w:rsidP="00D56084">
      <w:pPr>
        <w:pStyle w:val="Heading1"/>
      </w:pPr>
      <w:r>
        <w:lastRenderedPageBreak/>
        <w:t xml:space="preserve">As-Designed </w:t>
      </w:r>
      <w:r w:rsidR="000B53F7">
        <w:t>Results</w:t>
      </w:r>
    </w:p>
    <w:p w:rsidR="00413E0F" w:rsidRDefault="00413E0F" w:rsidP="00413E0F">
      <w:pPr>
        <w:pStyle w:val="Caption-Table"/>
      </w:pPr>
      <w:r>
        <w:t xml:space="preserve">Table </w:t>
      </w:r>
      <w:r w:rsidR="000B53F7">
        <w:t>2</w:t>
      </w:r>
      <w:r>
        <w:noBreakHyphen/>
      </w:r>
      <w:r w:rsidR="00951EC4">
        <w:fldChar w:fldCharType="begin"/>
      </w:r>
      <w:r w:rsidR="00A85598">
        <w:instrText xml:space="preserve"> SEQ Table \* ARABIC \s 1 </w:instrText>
      </w:r>
      <w:r w:rsidR="00951EC4">
        <w:fldChar w:fldCharType="separate"/>
      </w:r>
      <w:r>
        <w:rPr>
          <w:noProof/>
        </w:rPr>
        <w:t>1</w:t>
      </w:r>
      <w:r w:rsidR="00951EC4">
        <w:rPr>
          <w:noProof/>
        </w:rPr>
        <w:fldChar w:fldCharType="end"/>
      </w:r>
      <w:r>
        <w:tab/>
        <w:t>EDA Baseline Annual Information</w:t>
      </w:r>
    </w:p>
    <w:tbl>
      <w:tblPr>
        <w:tblStyle w:val="XcelEDA"/>
        <w:tblW w:w="10620" w:type="dxa"/>
        <w:tblInd w:w="-165" w:type="dxa"/>
        <w:tblLook w:val="00A0"/>
      </w:tblPr>
      <w:tblGrid>
        <w:gridCol w:w="2124"/>
        <w:gridCol w:w="2124"/>
        <w:gridCol w:w="2124"/>
        <w:gridCol w:w="2124"/>
        <w:gridCol w:w="2124"/>
      </w:tblGrid>
      <w:tr w:rsidR="00E267A0" w:rsidRPr="00543828" w:rsidTr="009A4FBE">
        <w:trPr>
          <w:cnfStyle w:val="100000000000"/>
          <w:trHeight w:val="990"/>
        </w:trPr>
        <w:tc>
          <w:tcPr>
            <w:tcW w:w="2124" w:type="dxa"/>
          </w:tcPr>
          <w:p w:rsidR="00E267A0" w:rsidRDefault="00E267A0" w:rsidP="00DC043A">
            <w:r w:rsidRPr="00543828">
              <w:t xml:space="preserve">Energy </w:t>
            </w:r>
          </w:p>
          <w:p w:rsidR="00E267A0" w:rsidRDefault="00E267A0" w:rsidP="00DC043A">
            <w:r w:rsidRPr="00543828">
              <w:t>Cost</w:t>
            </w:r>
            <w:r>
              <w:t xml:space="preserve"> </w:t>
            </w:r>
          </w:p>
          <w:p w:rsidR="00E267A0" w:rsidRPr="00543828" w:rsidRDefault="00E267A0" w:rsidP="00DC043A">
            <w:r>
              <w:t>($)</w:t>
            </w:r>
          </w:p>
        </w:tc>
        <w:tc>
          <w:tcPr>
            <w:tcW w:w="2124" w:type="dxa"/>
          </w:tcPr>
          <w:p w:rsidR="00E267A0" w:rsidRDefault="00E267A0" w:rsidP="00DC043A">
            <w:r>
              <w:t xml:space="preserve">EUI </w:t>
            </w:r>
          </w:p>
          <w:p w:rsidR="00E267A0" w:rsidRPr="00543828" w:rsidRDefault="00E267A0" w:rsidP="00DC043A">
            <w:r>
              <w:t>(</w:t>
            </w:r>
            <w:proofErr w:type="spellStart"/>
            <w:r>
              <w:t>kBtu</w:t>
            </w:r>
            <w:proofErr w:type="spellEnd"/>
            <w:r>
              <w:t>/ft2-yr)</w:t>
            </w:r>
          </w:p>
        </w:tc>
        <w:tc>
          <w:tcPr>
            <w:tcW w:w="2124" w:type="dxa"/>
          </w:tcPr>
          <w:p w:rsidR="00E267A0" w:rsidRDefault="00E267A0" w:rsidP="00DC043A">
            <w:r w:rsidRPr="00543828">
              <w:t xml:space="preserve">Peak </w:t>
            </w:r>
          </w:p>
          <w:p w:rsidR="00E267A0" w:rsidRDefault="00E267A0" w:rsidP="00DC043A">
            <w:r w:rsidRPr="00543828">
              <w:t>Demand</w:t>
            </w:r>
          </w:p>
          <w:p w:rsidR="00E267A0" w:rsidRPr="00543828" w:rsidRDefault="00E267A0" w:rsidP="00DC043A">
            <w:r>
              <w:t>(kW)</w:t>
            </w:r>
          </w:p>
        </w:tc>
        <w:tc>
          <w:tcPr>
            <w:tcW w:w="2124" w:type="dxa"/>
          </w:tcPr>
          <w:p w:rsidR="00E267A0" w:rsidRDefault="00E267A0" w:rsidP="00DC043A">
            <w:r>
              <w:t>Electric</w:t>
            </w:r>
          </w:p>
          <w:p w:rsidR="00E267A0" w:rsidRPr="00EE1BF6" w:rsidRDefault="00E267A0" w:rsidP="00DC043A">
            <w:r w:rsidRPr="00EE1BF6">
              <w:t xml:space="preserve"> Consumption</w:t>
            </w:r>
          </w:p>
          <w:p w:rsidR="00E267A0" w:rsidRPr="00EE1BF6" w:rsidRDefault="00E267A0" w:rsidP="00DC043A">
            <w:r w:rsidRPr="00EE1BF6">
              <w:t>(kWh)</w:t>
            </w:r>
          </w:p>
        </w:tc>
        <w:tc>
          <w:tcPr>
            <w:tcW w:w="2124" w:type="dxa"/>
          </w:tcPr>
          <w:p w:rsidR="00E267A0" w:rsidRPr="00EE1BF6" w:rsidRDefault="00E267A0" w:rsidP="00DC043A">
            <w:r>
              <w:t>Natural Gas</w:t>
            </w:r>
          </w:p>
          <w:p w:rsidR="00E267A0" w:rsidRPr="00EE1BF6" w:rsidRDefault="00E267A0" w:rsidP="00DC043A">
            <w:r w:rsidRPr="00EE1BF6">
              <w:t>(</w:t>
            </w:r>
            <w:proofErr w:type="spellStart"/>
            <w:r w:rsidRPr="00EE1BF6">
              <w:t>Dth</w:t>
            </w:r>
            <w:proofErr w:type="spellEnd"/>
            <w:r w:rsidRPr="00EE1BF6">
              <w:t>)</w:t>
            </w:r>
          </w:p>
        </w:tc>
      </w:tr>
      <w:tr w:rsidR="0001455B" w:rsidRPr="004E188B" w:rsidTr="009A4FBE">
        <w:trPr>
          <w:trHeight w:val="495"/>
        </w:trPr>
        <w:tc>
          <w:tcPr>
            <w:tcW w:w="2124" w:type="dxa"/>
          </w:tcPr>
          <w:p w:rsidR="0001455B" w:rsidRPr="004E188B" w:rsidRDefault="00A85598" w:rsidP="009A4FBE">
            <w:r>
              <w:t>$</w:t>
            </w:r>
            <w:r w:rsidR="009A4FBE">
              <w:t>146,465</w:t>
            </w:r>
          </w:p>
        </w:tc>
        <w:tc>
          <w:tcPr>
            <w:tcW w:w="2124" w:type="dxa"/>
          </w:tcPr>
          <w:p w:rsidR="0001455B" w:rsidRPr="00174E94" w:rsidRDefault="009A4FBE" w:rsidP="009A4FBE">
            <w:r>
              <w:t>102.21</w:t>
            </w:r>
          </w:p>
        </w:tc>
        <w:tc>
          <w:tcPr>
            <w:tcW w:w="2124" w:type="dxa"/>
          </w:tcPr>
          <w:p w:rsidR="0001455B" w:rsidRPr="004E188B" w:rsidRDefault="009A4FBE" w:rsidP="009A4FBE">
            <w:r>
              <w:t>136.340</w:t>
            </w:r>
          </w:p>
        </w:tc>
        <w:tc>
          <w:tcPr>
            <w:tcW w:w="2124" w:type="dxa"/>
          </w:tcPr>
          <w:p w:rsidR="0001455B" w:rsidRPr="004E188B" w:rsidRDefault="009A4FBE" w:rsidP="009A4FBE">
            <w:r>
              <w:t>645,181</w:t>
            </w:r>
          </w:p>
        </w:tc>
        <w:tc>
          <w:tcPr>
            <w:tcW w:w="2124" w:type="dxa"/>
          </w:tcPr>
          <w:p w:rsidR="0001455B" w:rsidRPr="004E188B" w:rsidRDefault="009A4FBE" w:rsidP="009A4FBE">
            <w:r>
              <w:t>1,567.366</w:t>
            </w:r>
          </w:p>
        </w:tc>
      </w:tr>
    </w:tbl>
    <w:p w:rsidR="00413E0F" w:rsidRDefault="00413E0F" w:rsidP="00413E0F"/>
    <w:p w:rsidR="00413E0F" w:rsidRDefault="00413E0F" w:rsidP="00413E0F">
      <w:pPr>
        <w:pStyle w:val="Caption-Table"/>
      </w:pPr>
      <w:r w:rsidRPr="004E188B">
        <w:t xml:space="preserve">Table </w:t>
      </w:r>
      <w:r w:rsidR="000B53F7">
        <w:t>2</w:t>
      </w:r>
      <w:r w:rsidRPr="004E188B">
        <w:noBreakHyphen/>
      </w:r>
      <w:r w:rsidR="00951EC4">
        <w:fldChar w:fldCharType="begin"/>
      </w:r>
      <w:r w:rsidR="00A85598">
        <w:instrText xml:space="preserve"> SEQ Table \* ARABIC \s 1 </w:instrText>
      </w:r>
      <w:r w:rsidR="00951EC4">
        <w:fldChar w:fldCharType="separate"/>
      </w:r>
      <w:r w:rsidRPr="004E188B">
        <w:rPr>
          <w:noProof/>
        </w:rPr>
        <w:t>2</w:t>
      </w:r>
      <w:r w:rsidR="00951EC4">
        <w:rPr>
          <w:noProof/>
        </w:rPr>
        <w:fldChar w:fldCharType="end"/>
      </w:r>
      <w:r w:rsidR="00327A53">
        <w:tab/>
      </w:r>
      <w:proofErr w:type="gramStart"/>
      <w:r w:rsidR="009E6100">
        <w:t>As-</w:t>
      </w:r>
      <w:proofErr w:type="gramEnd"/>
      <w:r w:rsidR="000B53F7">
        <w:t>Designed</w:t>
      </w:r>
      <w:r>
        <w:t xml:space="preserve"> - Annual Savings vs. EDA Baseline</w:t>
      </w:r>
    </w:p>
    <w:tbl>
      <w:tblPr>
        <w:tblStyle w:val="XcelEDA"/>
        <w:tblW w:w="5000" w:type="pct"/>
        <w:jc w:val="left"/>
        <w:tblLook w:val="00A0"/>
      </w:tblPr>
      <w:tblGrid>
        <w:gridCol w:w="3407"/>
        <w:gridCol w:w="1162"/>
        <w:gridCol w:w="1346"/>
        <w:gridCol w:w="977"/>
        <w:gridCol w:w="1414"/>
        <w:gridCol w:w="1157"/>
        <w:gridCol w:w="1297"/>
        <w:gridCol w:w="1258"/>
        <w:gridCol w:w="1158"/>
      </w:tblGrid>
      <w:tr w:rsidR="00AD6A87" w:rsidRPr="004E188B" w:rsidTr="004F68DD">
        <w:trPr>
          <w:cnfStyle w:val="100000000000"/>
          <w:trHeight w:val="990"/>
          <w:jc w:val="left"/>
        </w:trPr>
        <w:tc>
          <w:tcPr>
            <w:tcW w:w="1310" w:type="pct"/>
          </w:tcPr>
          <w:p w:rsidR="00AD6A87" w:rsidRPr="004E188B" w:rsidRDefault="00AD6A87" w:rsidP="004F68DD">
            <w:r>
              <w:t>Design Alternative</w:t>
            </w:r>
          </w:p>
        </w:tc>
        <w:tc>
          <w:tcPr>
            <w:tcW w:w="458" w:type="pct"/>
          </w:tcPr>
          <w:p w:rsidR="00AD6A87" w:rsidRDefault="00AD6A87" w:rsidP="004F68DD">
            <w:r>
              <w:t>Energy Cost Savings</w:t>
            </w:r>
          </w:p>
          <w:p w:rsidR="00AD6A87" w:rsidRPr="004E188B" w:rsidRDefault="00AD6A87" w:rsidP="004F68DD">
            <w:r>
              <w:t>($)</w:t>
            </w:r>
          </w:p>
        </w:tc>
        <w:tc>
          <w:tcPr>
            <w:tcW w:w="528" w:type="pct"/>
          </w:tcPr>
          <w:p w:rsidR="00AD6A87" w:rsidRDefault="00AD6A87" w:rsidP="004F68DD">
            <w:r>
              <w:t>EUI Reduction</w:t>
            </w:r>
          </w:p>
          <w:p w:rsidR="00AD6A87" w:rsidRPr="00543828" w:rsidRDefault="00AD6A87" w:rsidP="004F68DD">
            <w:r>
              <w:t>(</w:t>
            </w:r>
            <w:proofErr w:type="spellStart"/>
            <w:r>
              <w:t>kBtu</w:t>
            </w:r>
            <w:proofErr w:type="spellEnd"/>
            <w:r>
              <w:t>/ft2-yr)</w:t>
            </w:r>
          </w:p>
        </w:tc>
        <w:tc>
          <w:tcPr>
            <w:tcW w:w="388" w:type="pct"/>
          </w:tcPr>
          <w:p w:rsidR="00AD6A87" w:rsidRDefault="00AD6A87" w:rsidP="004F68DD">
            <w:r w:rsidRPr="00543828">
              <w:t xml:space="preserve">Peak </w:t>
            </w:r>
          </w:p>
          <w:p w:rsidR="00AD6A87" w:rsidRDefault="00AD6A87" w:rsidP="004F68DD">
            <w:r>
              <w:t>D</w:t>
            </w:r>
            <w:r w:rsidRPr="00543828">
              <w:t>emand</w:t>
            </w:r>
            <w:r>
              <w:t xml:space="preserve"> Savings</w:t>
            </w:r>
          </w:p>
          <w:p w:rsidR="00AD6A87" w:rsidRPr="00543828" w:rsidRDefault="00AD6A87" w:rsidP="004F68DD">
            <w:r>
              <w:t>(kW)</w:t>
            </w:r>
          </w:p>
        </w:tc>
        <w:tc>
          <w:tcPr>
            <w:tcW w:w="456" w:type="pct"/>
          </w:tcPr>
          <w:p w:rsidR="00AD6A87" w:rsidRDefault="00AD6A87" w:rsidP="004F68DD">
            <w:r>
              <w:t>Electric</w:t>
            </w:r>
          </w:p>
          <w:p w:rsidR="00AD6A87" w:rsidRDefault="00AD6A87" w:rsidP="004F68DD">
            <w:r>
              <w:t>Consumption Savings</w:t>
            </w:r>
          </w:p>
          <w:p w:rsidR="00AD6A87" w:rsidRPr="00543828" w:rsidRDefault="00AD6A87" w:rsidP="004F68DD">
            <w:r>
              <w:t>(kWh)</w:t>
            </w:r>
          </w:p>
        </w:tc>
        <w:tc>
          <w:tcPr>
            <w:tcW w:w="456" w:type="pct"/>
          </w:tcPr>
          <w:p w:rsidR="00AD6A87" w:rsidRDefault="00AD6A87" w:rsidP="004F68DD">
            <w:r>
              <w:t xml:space="preserve">Natural Gas Savings </w:t>
            </w:r>
          </w:p>
          <w:p w:rsidR="00AD6A87" w:rsidRPr="00543828" w:rsidRDefault="00AD6A87" w:rsidP="004F68DD">
            <w:r>
              <w:t>(</w:t>
            </w:r>
            <w:proofErr w:type="spellStart"/>
            <w:r>
              <w:t>Dth</w:t>
            </w:r>
            <w:proofErr w:type="spellEnd"/>
            <w:r w:rsidRPr="00543828">
              <w:t>)</w:t>
            </w:r>
          </w:p>
        </w:tc>
        <w:tc>
          <w:tcPr>
            <w:tcW w:w="492" w:type="pct"/>
          </w:tcPr>
          <w:p w:rsidR="00AD6A87" w:rsidRDefault="00AD6A87" w:rsidP="004F68DD">
            <w:r>
              <w:t xml:space="preserve">Incremental Capital Cost </w:t>
            </w:r>
          </w:p>
          <w:p w:rsidR="00AD6A87" w:rsidRPr="004E188B" w:rsidRDefault="00AD6A87" w:rsidP="004F68DD">
            <w:r>
              <w:t>($)</w:t>
            </w:r>
          </w:p>
        </w:tc>
        <w:tc>
          <w:tcPr>
            <w:tcW w:w="456" w:type="pct"/>
          </w:tcPr>
          <w:p w:rsidR="00AD6A87" w:rsidRDefault="00AD6A87" w:rsidP="004F68DD">
            <w:r>
              <w:t xml:space="preserve">Estimated Incentive** </w:t>
            </w:r>
          </w:p>
          <w:p w:rsidR="00AD6A87" w:rsidRPr="004E188B" w:rsidRDefault="00AD6A87" w:rsidP="004F68DD">
            <w:r>
              <w:t>($)</w:t>
            </w:r>
          </w:p>
        </w:tc>
        <w:tc>
          <w:tcPr>
            <w:tcW w:w="456" w:type="pct"/>
          </w:tcPr>
          <w:p w:rsidR="00AD6A87" w:rsidRDefault="00AD6A87" w:rsidP="004F68DD">
            <w:r w:rsidRPr="004E188B">
              <w:t>Simple Payback</w:t>
            </w:r>
            <w:r>
              <w:t>*</w:t>
            </w:r>
          </w:p>
          <w:p w:rsidR="00AD6A87" w:rsidRPr="004E188B" w:rsidRDefault="00AD6A87" w:rsidP="004F68DD">
            <w:r w:rsidRPr="004E188B">
              <w:t>(years)</w:t>
            </w:r>
          </w:p>
        </w:tc>
      </w:tr>
      <w:tr w:rsidR="00AD6A87" w:rsidRPr="004E188B" w:rsidTr="004F68DD">
        <w:trPr>
          <w:trHeight w:val="495"/>
          <w:jc w:val="left"/>
        </w:trPr>
        <w:tc>
          <w:tcPr>
            <w:tcW w:w="1310" w:type="pct"/>
          </w:tcPr>
          <w:p w:rsidR="00AD6A87" w:rsidRPr="00291129" w:rsidRDefault="00AD6A87" w:rsidP="004F68DD">
            <w:r>
              <w:t>Design-Team and Customer Agreed-Upon Alternative</w:t>
            </w:r>
          </w:p>
        </w:tc>
        <w:tc>
          <w:tcPr>
            <w:tcW w:w="458" w:type="pct"/>
          </w:tcPr>
          <w:p w:rsidR="00AD6A87" w:rsidRPr="00291129" w:rsidRDefault="00AD6A87" w:rsidP="004F68DD">
            <w:r>
              <w:t>$21</w:t>
            </w:r>
            <w:r w:rsidR="008E7E7D">
              <w:t>,</w:t>
            </w:r>
            <w:r>
              <w:t>261</w:t>
            </w:r>
          </w:p>
        </w:tc>
        <w:tc>
          <w:tcPr>
            <w:tcW w:w="528" w:type="pct"/>
          </w:tcPr>
          <w:p w:rsidR="00AD6A87" w:rsidRPr="000705C7" w:rsidRDefault="00AD6A87" w:rsidP="004F68DD">
            <w:r>
              <w:t>13.74 (16%)</w:t>
            </w:r>
          </w:p>
        </w:tc>
        <w:tc>
          <w:tcPr>
            <w:tcW w:w="388" w:type="pct"/>
          </w:tcPr>
          <w:p w:rsidR="00AD6A87" w:rsidRPr="00291129" w:rsidRDefault="00AD6A87" w:rsidP="004F68DD">
            <w:r>
              <w:t>23.297 (17%)</w:t>
            </w:r>
          </w:p>
        </w:tc>
        <w:tc>
          <w:tcPr>
            <w:tcW w:w="456" w:type="pct"/>
          </w:tcPr>
          <w:p w:rsidR="00AD6A87" w:rsidRPr="00291129" w:rsidRDefault="00AD6A87" w:rsidP="004F68DD">
            <w:r>
              <w:t>93,739 (15%)</w:t>
            </w:r>
          </w:p>
        </w:tc>
        <w:tc>
          <w:tcPr>
            <w:tcW w:w="456" w:type="pct"/>
          </w:tcPr>
          <w:p w:rsidR="00AD6A87" w:rsidRPr="00291129" w:rsidRDefault="00AD6A87" w:rsidP="004F68DD">
            <w:r>
              <w:t>203.261 (13%)</w:t>
            </w:r>
          </w:p>
        </w:tc>
        <w:tc>
          <w:tcPr>
            <w:tcW w:w="492" w:type="pct"/>
          </w:tcPr>
          <w:p w:rsidR="00AD6A87" w:rsidRPr="00291129" w:rsidRDefault="00AD6A87" w:rsidP="008E7E7D">
            <w:r>
              <w:t>$</w:t>
            </w:r>
            <w:r w:rsidR="008E7E7D">
              <w:t>70,299</w:t>
            </w:r>
          </w:p>
        </w:tc>
        <w:tc>
          <w:tcPr>
            <w:tcW w:w="456" w:type="pct"/>
          </w:tcPr>
          <w:p w:rsidR="00AD6A87" w:rsidRPr="00291129" w:rsidRDefault="00AD6A87" w:rsidP="004F68DD">
            <w:r>
              <w:t>$20,103</w:t>
            </w:r>
          </w:p>
        </w:tc>
        <w:tc>
          <w:tcPr>
            <w:tcW w:w="456" w:type="pct"/>
          </w:tcPr>
          <w:p w:rsidR="00AD6A87" w:rsidRPr="00291129" w:rsidRDefault="008E7E7D" w:rsidP="004F68DD">
            <w:r>
              <w:t>3</w:t>
            </w:r>
          </w:p>
        </w:tc>
      </w:tr>
    </w:tbl>
    <w:p w:rsidR="002B1164" w:rsidRDefault="00A42FC7" w:rsidP="0001455B">
      <w:r>
        <w:t>*Simple payback includes reduction of incremental capital cost by estimated Xcel incentive</w:t>
      </w:r>
      <w:bookmarkStart w:id="11" w:name="_Toc346726102"/>
    </w:p>
    <w:p w:rsidR="002B1164" w:rsidRDefault="002B1164" w:rsidP="0001455B">
      <w:r w:rsidRPr="002B1164">
        <w:t>**This incentive is calculated using un-rounded energy modeling results.  Because of rounding error, hand-calculation may be off by up to $1.</w:t>
      </w:r>
    </w:p>
    <w:p w:rsidR="002B1164" w:rsidRDefault="002B1164" w:rsidP="0001455B"/>
    <w:p w:rsidR="0001455B" w:rsidRDefault="0001455B">
      <w:pPr>
        <w:rPr>
          <w:rFonts w:asciiTheme="majorHAnsi" w:eastAsiaTheme="majorEastAsia" w:hAnsiTheme="majorHAnsi" w:cstheme="majorBidi"/>
          <w:b/>
          <w:bCs/>
          <w:sz w:val="28"/>
          <w:szCs w:val="28"/>
        </w:rPr>
      </w:pPr>
      <w:r>
        <w:br w:type="page"/>
      </w:r>
    </w:p>
    <w:p w:rsidR="00877337" w:rsidRPr="000B53F7" w:rsidRDefault="00312254" w:rsidP="000B53F7">
      <w:pPr>
        <w:pStyle w:val="Heading1"/>
      </w:pPr>
      <w:r w:rsidRPr="000B53F7">
        <w:lastRenderedPageBreak/>
        <w:t xml:space="preserve">Results by Individual </w:t>
      </w:r>
      <w:r w:rsidR="0020222F">
        <w:t>Measure</w:t>
      </w:r>
      <w:bookmarkEnd w:id="11"/>
    </w:p>
    <w:p w:rsidR="000554F0" w:rsidRDefault="0017392C" w:rsidP="00EE1BF6">
      <w:pPr>
        <w:pStyle w:val="Caption-Table"/>
      </w:pPr>
      <w:r>
        <w:t xml:space="preserve">Table </w:t>
      </w:r>
      <w:r w:rsidR="000B53F7">
        <w:t>3</w:t>
      </w:r>
      <w:r>
        <w:noBreakHyphen/>
      </w:r>
      <w:r w:rsidR="00EB5C51">
        <w:t>4</w:t>
      </w:r>
      <w:r w:rsidR="00312254">
        <w:tab/>
      </w:r>
      <w:r w:rsidR="00A60361">
        <w:t xml:space="preserve">EDA </w:t>
      </w:r>
      <w:r w:rsidR="004A54DF">
        <w:t>Baseline</w:t>
      </w:r>
      <w:r w:rsidR="00FA61E3">
        <w:t xml:space="preserve"> Annual</w:t>
      </w:r>
      <w:r w:rsidR="00730F4E">
        <w:t xml:space="preserve"> </w:t>
      </w:r>
      <w:r w:rsidR="0062154F">
        <w:t xml:space="preserve">Energy </w:t>
      </w:r>
      <w:r w:rsidR="00730F4E">
        <w:t>Information</w:t>
      </w:r>
    </w:p>
    <w:tbl>
      <w:tblPr>
        <w:tblStyle w:val="XcelEDA"/>
        <w:tblW w:w="10620" w:type="dxa"/>
        <w:tblInd w:w="-165" w:type="dxa"/>
        <w:tblLook w:val="00A0"/>
      </w:tblPr>
      <w:tblGrid>
        <w:gridCol w:w="2124"/>
        <w:gridCol w:w="2124"/>
        <w:gridCol w:w="2124"/>
        <w:gridCol w:w="2124"/>
        <w:gridCol w:w="2124"/>
      </w:tblGrid>
      <w:tr w:rsidR="00E267A0" w:rsidRPr="00543828" w:rsidTr="009A4FBE">
        <w:trPr>
          <w:cnfStyle w:val="100000000000"/>
          <w:trHeight w:val="990"/>
        </w:trPr>
        <w:tc>
          <w:tcPr>
            <w:tcW w:w="2124" w:type="dxa"/>
          </w:tcPr>
          <w:p w:rsidR="00E267A0" w:rsidRDefault="00E267A0" w:rsidP="00DC043A">
            <w:r w:rsidRPr="00543828">
              <w:t xml:space="preserve">Energy </w:t>
            </w:r>
          </w:p>
          <w:p w:rsidR="00E267A0" w:rsidRDefault="00E267A0" w:rsidP="00DC043A">
            <w:r w:rsidRPr="00543828">
              <w:t>Cost</w:t>
            </w:r>
            <w:r>
              <w:t xml:space="preserve"> </w:t>
            </w:r>
          </w:p>
          <w:p w:rsidR="00E267A0" w:rsidRPr="00543828" w:rsidRDefault="00E267A0" w:rsidP="00DC043A">
            <w:r>
              <w:t>($)</w:t>
            </w:r>
          </w:p>
        </w:tc>
        <w:tc>
          <w:tcPr>
            <w:tcW w:w="2124" w:type="dxa"/>
          </w:tcPr>
          <w:p w:rsidR="00E267A0" w:rsidRDefault="00E267A0" w:rsidP="00DC043A">
            <w:r>
              <w:t xml:space="preserve">EUI </w:t>
            </w:r>
          </w:p>
          <w:p w:rsidR="00E267A0" w:rsidRPr="00543828" w:rsidRDefault="00E267A0" w:rsidP="00DC043A">
            <w:r>
              <w:t>(</w:t>
            </w:r>
            <w:proofErr w:type="spellStart"/>
            <w:r>
              <w:t>kBtu</w:t>
            </w:r>
            <w:proofErr w:type="spellEnd"/>
            <w:r>
              <w:t>/ft2-yr)</w:t>
            </w:r>
          </w:p>
        </w:tc>
        <w:tc>
          <w:tcPr>
            <w:tcW w:w="2124" w:type="dxa"/>
          </w:tcPr>
          <w:p w:rsidR="00E267A0" w:rsidRDefault="00E267A0" w:rsidP="00DC043A">
            <w:r w:rsidRPr="00543828">
              <w:t xml:space="preserve">Peak </w:t>
            </w:r>
          </w:p>
          <w:p w:rsidR="00E267A0" w:rsidRDefault="00E267A0" w:rsidP="00DC043A">
            <w:r w:rsidRPr="00543828">
              <w:t>Demand</w:t>
            </w:r>
          </w:p>
          <w:p w:rsidR="00E267A0" w:rsidRPr="00543828" w:rsidRDefault="00E267A0" w:rsidP="00DC043A">
            <w:r>
              <w:t>(kW)</w:t>
            </w:r>
          </w:p>
        </w:tc>
        <w:tc>
          <w:tcPr>
            <w:tcW w:w="2124" w:type="dxa"/>
          </w:tcPr>
          <w:p w:rsidR="00E267A0" w:rsidRDefault="00E267A0" w:rsidP="00DC043A">
            <w:r>
              <w:t>Electric</w:t>
            </w:r>
          </w:p>
          <w:p w:rsidR="00E267A0" w:rsidRPr="00EE1BF6" w:rsidRDefault="00E267A0" w:rsidP="00DC043A">
            <w:r w:rsidRPr="00EE1BF6">
              <w:t xml:space="preserve"> Consumption</w:t>
            </w:r>
          </w:p>
          <w:p w:rsidR="00E267A0" w:rsidRPr="00EE1BF6" w:rsidRDefault="00E267A0" w:rsidP="00DC043A">
            <w:r w:rsidRPr="00EE1BF6">
              <w:t>(kWh)</w:t>
            </w:r>
          </w:p>
        </w:tc>
        <w:tc>
          <w:tcPr>
            <w:tcW w:w="2124" w:type="dxa"/>
          </w:tcPr>
          <w:p w:rsidR="00E267A0" w:rsidRPr="00EE1BF6" w:rsidRDefault="00E267A0" w:rsidP="00DC043A">
            <w:r>
              <w:t>Natural Gas</w:t>
            </w:r>
          </w:p>
          <w:p w:rsidR="00E267A0" w:rsidRPr="00EE1BF6" w:rsidRDefault="00E267A0" w:rsidP="00DC043A">
            <w:r w:rsidRPr="00EE1BF6">
              <w:t>(</w:t>
            </w:r>
            <w:proofErr w:type="spellStart"/>
            <w:r w:rsidRPr="00EE1BF6">
              <w:t>Dth</w:t>
            </w:r>
            <w:proofErr w:type="spellEnd"/>
            <w:r w:rsidRPr="00EE1BF6">
              <w:t>)</w:t>
            </w:r>
          </w:p>
        </w:tc>
      </w:tr>
      <w:tr w:rsidR="0001455B" w:rsidRPr="004E188B" w:rsidTr="009A4FBE">
        <w:trPr>
          <w:trHeight w:val="495"/>
        </w:trPr>
        <w:tc>
          <w:tcPr>
            <w:tcW w:w="2124" w:type="dxa"/>
          </w:tcPr>
          <w:p w:rsidR="0001455B" w:rsidRPr="004E188B" w:rsidRDefault="00A85598" w:rsidP="00A85598">
            <w:r>
              <w:t>$</w:t>
            </w:r>
            <w:r w:rsidR="00F13D24">
              <w:t>146,465</w:t>
            </w:r>
          </w:p>
        </w:tc>
        <w:tc>
          <w:tcPr>
            <w:tcW w:w="2124" w:type="dxa"/>
          </w:tcPr>
          <w:p w:rsidR="0001455B" w:rsidRPr="00174E94" w:rsidRDefault="00F13D24" w:rsidP="009A4FBE">
            <w:r>
              <w:t>102.21</w:t>
            </w:r>
          </w:p>
        </w:tc>
        <w:tc>
          <w:tcPr>
            <w:tcW w:w="2124" w:type="dxa"/>
          </w:tcPr>
          <w:p w:rsidR="0001455B" w:rsidRPr="004E188B" w:rsidRDefault="00F13D24" w:rsidP="009A4FBE">
            <w:r>
              <w:t>136.340</w:t>
            </w:r>
          </w:p>
        </w:tc>
        <w:tc>
          <w:tcPr>
            <w:tcW w:w="2124" w:type="dxa"/>
          </w:tcPr>
          <w:p w:rsidR="0001455B" w:rsidRPr="004E188B" w:rsidRDefault="00F13D24" w:rsidP="009A4FBE">
            <w:r>
              <w:t>645,181</w:t>
            </w:r>
          </w:p>
        </w:tc>
        <w:tc>
          <w:tcPr>
            <w:tcW w:w="2124" w:type="dxa"/>
          </w:tcPr>
          <w:p w:rsidR="0001455B" w:rsidRPr="004E188B" w:rsidRDefault="00F13D24" w:rsidP="009A4FBE">
            <w:r>
              <w:t>1,567.366</w:t>
            </w:r>
          </w:p>
        </w:tc>
      </w:tr>
    </w:tbl>
    <w:p w:rsidR="00EE1BF6" w:rsidRDefault="00EE1BF6"/>
    <w:p w:rsidR="0001455B" w:rsidRDefault="00DD28E7" w:rsidP="00E267A0">
      <w:pPr>
        <w:pStyle w:val="Caption-Table"/>
      </w:pPr>
      <w:r w:rsidRPr="004E188B">
        <w:t xml:space="preserve">Table </w:t>
      </w:r>
      <w:r w:rsidR="000B53F7">
        <w:t>3</w:t>
      </w:r>
      <w:r w:rsidRPr="004E188B">
        <w:noBreakHyphen/>
      </w:r>
      <w:r w:rsidR="00EB5C51">
        <w:t>5</w:t>
      </w:r>
      <w:r w:rsidR="00C72172">
        <w:tab/>
      </w:r>
      <w:r w:rsidR="0020222F">
        <w:t>Measures</w:t>
      </w:r>
      <w:r w:rsidR="005E0016">
        <w:t xml:space="preserve"> </w:t>
      </w:r>
      <w:r w:rsidR="00A60361">
        <w:t>- Annual Savings vs. EDA Baseline</w:t>
      </w:r>
    </w:p>
    <w:tbl>
      <w:tblPr>
        <w:tblStyle w:val="XcelEDA"/>
        <w:tblW w:w="5000" w:type="pct"/>
        <w:jc w:val="left"/>
        <w:tblLayout w:type="fixed"/>
        <w:tblLook w:val="00A0"/>
      </w:tblPr>
      <w:tblGrid>
        <w:gridCol w:w="3079"/>
        <w:gridCol w:w="1979"/>
        <w:gridCol w:w="1441"/>
        <w:gridCol w:w="1349"/>
        <w:gridCol w:w="1439"/>
        <w:gridCol w:w="1352"/>
        <w:gridCol w:w="1349"/>
        <w:gridCol w:w="1188"/>
      </w:tblGrid>
      <w:tr w:rsidR="00E267A0" w:rsidRPr="004E188B" w:rsidTr="00DC043A">
        <w:trPr>
          <w:cnfStyle w:val="100000000000"/>
          <w:trHeight w:val="990"/>
          <w:jc w:val="left"/>
        </w:trPr>
        <w:tc>
          <w:tcPr>
            <w:tcW w:w="1168" w:type="pct"/>
          </w:tcPr>
          <w:p w:rsidR="00E267A0" w:rsidRPr="004E188B" w:rsidRDefault="00E267A0" w:rsidP="00DC043A">
            <w:r>
              <w:t>Measure</w:t>
            </w:r>
          </w:p>
        </w:tc>
        <w:tc>
          <w:tcPr>
            <w:tcW w:w="751" w:type="pct"/>
          </w:tcPr>
          <w:p w:rsidR="00E267A0" w:rsidRDefault="00E267A0" w:rsidP="00DC043A">
            <w:r>
              <w:t xml:space="preserve">Energy </w:t>
            </w:r>
          </w:p>
          <w:p w:rsidR="00E267A0" w:rsidRDefault="00E267A0" w:rsidP="00DC043A">
            <w:r>
              <w:t>Cost</w:t>
            </w:r>
          </w:p>
          <w:p w:rsidR="00E267A0" w:rsidRDefault="00E267A0" w:rsidP="00DC043A">
            <w:r>
              <w:t xml:space="preserve"> Savings</w:t>
            </w:r>
          </w:p>
          <w:p w:rsidR="00E267A0" w:rsidRPr="004E188B" w:rsidRDefault="00E267A0" w:rsidP="00DC043A">
            <w:r>
              <w:t>($)</w:t>
            </w:r>
          </w:p>
        </w:tc>
        <w:tc>
          <w:tcPr>
            <w:tcW w:w="547" w:type="pct"/>
          </w:tcPr>
          <w:p w:rsidR="00E267A0" w:rsidRDefault="00E267A0" w:rsidP="00DC043A">
            <w:r>
              <w:t>EUI</w:t>
            </w:r>
          </w:p>
          <w:p w:rsidR="00E267A0" w:rsidRDefault="00E267A0" w:rsidP="00DC043A">
            <w:r>
              <w:t>Reduction</w:t>
            </w:r>
          </w:p>
          <w:p w:rsidR="00E267A0" w:rsidRPr="00543828" w:rsidRDefault="00E267A0" w:rsidP="00DC043A">
            <w:r>
              <w:t>(</w:t>
            </w:r>
            <w:proofErr w:type="spellStart"/>
            <w:r>
              <w:t>kBtu</w:t>
            </w:r>
            <w:proofErr w:type="spellEnd"/>
            <w:r>
              <w:t>/ft2-yr)</w:t>
            </w:r>
          </w:p>
        </w:tc>
        <w:tc>
          <w:tcPr>
            <w:tcW w:w="512" w:type="pct"/>
          </w:tcPr>
          <w:p w:rsidR="00E267A0" w:rsidRDefault="00E267A0" w:rsidP="00DC043A">
            <w:r w:rsidRPr="00543828">
              <w:t xml:space="preserve">Peak </w:t>
            </w:r>
          </w:p>
          <w:p w:rsidR="00E267A0" w:rsidRDefault="00E267A0" w:rsidP="00DC043A">
            <w:r>
              <w:t>D</w:t>
            </w:r>
            <w:r w:rsidRPr="00543828">
              <w:t>emand</w:t>
            </w:r>
            <w:r>
              <w:t xml:space="preserve"> Savings</w:t>
            </w:r>
          </w:p>
          <w:p w:rsidR="00E267A0" w:rsidRPr="00543828" w:rsidRDefault="00E267A0" w:rsidP="00DC043A">
            <w:r>
              <w:t>(kW)</w:t>
            </w:r>
          </w:p>
        </w:tc>
        <w:tc>
          <w:tcPr>
            <w:tcW w:w="546" w:type="pct"/>
          </w:tcPr>
          <w:p w:rsidR="00E267A0" w:rsidRDefault="00E267A0" w:rsidP="00DC043A">
            <w:r>
              <w:t>Electric</w:t>
            </w:r>
          </w:p>
          <w:p w:rsidR="00E267A0" w:rsidRDefault="00E267A0" w:rsidP="00DC043A">
            <w:r>
              <w:t>Consumption Savings</w:t>
            </w:r>
          </w:p>
          <w:p w:rsidR="00E267A0" w:rsidRPr="00543828" w:rsidRDefault="00E267A0" w:rsidP="00DC043A">
            <w:r>
              <w:t>(kWh)</w:t>
            </w:r>
          </w:p>
        </w:tc>
        <w:tc>
          <w:tcPr>
            <w:tcW w:w="513" w:type="pct"/>
          </w:tcPr>
          <w:p w:rsidR="00E267A0" w:rsidRDefault="00E267A0" w:rsidP="00DC043A">
            <w:r>
              <w:t xml:space="preserve">Natural Gas Savings </w:t>
            </w:r>
          </w:p>
          <w:p w:rsidR="00E267A0" w:rsidRPr="00543828" w:rsidRDefault="00E267A0" w:rsidP="00DC043A">
            <w:r>
              <w:t>(</w:t>
            </w:r>
            <w:proofErr w:type="spellStart"/>
            <w:r>
              <w:t>Dth</w:t>
            </w:r>
            <w:proofErr w:type="spellEnd"/>
            <w:r w:rsidRPr="00543828">
              <w:t>)</w:t>
            </w:r>
          </w:p>
        </w:tc>
        <w:tc>
          <w:tcPr>
            <w:tcW w:w="512" w:type="pct"/>
          </w:tcPr>
          <w:p w:rsidR="00E267A0" w:rsidRDefault="00E267A0" w:rsidP="00DC043A">
            <w:r>
              <w:t xml:space="preserve">Incremental Capital Cost </w:t>
            </w:r>
          </w:p>
          <w:p w:rsidR="00E267A0" w:rsidRPr="004E188B" w:rsidRDefault="00E267A0" w:rsidP="00DC043A">
            <w:r>
              <w:t>($)</w:t>
            </w:r>
          </w:p>
        </w:tc>
        <w:tc>
          <w:tcPr>
            <w:tcW w:w="451" w:type="pct"/>
          </w:tcPr>
          <w:p w:rsidR="00E267A0" w:rsidRDefault="00E267A0" w:rsidP="00DC043A">
            <w:r w:rsidRPr="004E188B">
              <w:t>Simple Payback</w:t>
            </w:r>
          </w:p>
          <w:p w:rsidR="00E267A0" w:rsidRPr="004E188B" w:rsidRDefault="00E267A0" w:rsidP="00DC043A">
            <w:r w:rsidRPr="004E188B">
              <w:t>(years)</w:t>
            </w:r>
          </w:p>
        </w:tc>
      </w:tr>
      <w:tr w:rsidR="00E267A0" w:rsidRPr="004E188B" w:rsidTr="00DC043A">
        <w:trPr>
          <w:trHeight w:val="495"/>
          <w:jc w:val="left"/>
        </w:trPr>
        <w:tc>
          <w:tcPr>
            <w:tcW w:w="1168" w:type="pct"/>
          </w:tcPr>
          <w:p w:rsidR="00E267A0" w:rsidRPr="00291129" w:rsidRDefault="00E267A0" w:rsidP="00DC043A">
            <w:r w:rsidRPr="000705C7">
              <w:t>15% EPD Reduction in Guest Rooms Only</w:t>
            </w:r>
          </w:p>
        </w:tc>
        <w:tc>
          <w:tcPr>
            <w:tcW w:w="751" w:type="pct"/>
          </w:tcPr>
          <w:p w:rsidR="00E267A0" w:rsidRPr="00291129" w:rsidRDefault="00E267A0" w:rsidP="00DC043A">
            <w:r>
              <w:t>$</w:t>
            </w:r>
            <w:r w:rsidRPr="000705C7">
              <w:t>6805</w:t>
            </w:r>
          </w:p>
        </w:tc>
        <w:tc>
          <w:tcPr>
            <w:tcW w:w="547" w:type="pct"/>
          </w:tcPr>
          <w:p w:rsidR="00E267A0" w:rsidRPr="000705C7" w:rsidRDefault="00E267A0" w:rsidP="00DC043A">
            <w:r>
              <w:t>1.85 (2%)</w:t>
            </w:r>
          </w:p>
        </w:tc>
        <w:tc>
          <w:tcPr>
            <w:tcW w:w="512" w:type="pct"/>
          </w:tcPr>
          <w:p w:rsidR="00E267A0" w:rsidRPr="00291129" w:rsidRDefault="00E267A0" w:rsidP="00DC043A">
            <w:r w:rsidRPr="000705C7">
              <w:t>8.623 (6%)</w:t>
            </w:r>
          </w:p>
        </w:tc>
        <w:tc>
          <w:tcPr>
            <w:tcW w:w="546" w:type="pct"/>
          </w:tcPr>
          <w:p w:rsidR="00E267A0" w:rsidRPr="00291129" w:rsidRDefault="00E267A0" w:rsidP="00DC043A">
            <w:r w:rsidRPr="000705C7">
              <w:t>32,150 (5%)</w:t>
            </w:r>
          </w:p>
        </w:tc>
        <w:tc>
          <w:tcPr>
            <w:tcW w:w="513" w:type="pct"/>
          </w:tcPr>
          <w:p w:rsidR="00E267A0" w:rsidRPr="00291129" w:rsidRDefault="00E267A0" w:rsidP="00DC043A">
            <w:r w:rsidRPr="000705C7">
              <w:t>-17.841 (-1%)</w:t>
            </w:r>
          </w:p>
        </w:tc>
        <w:tc>
          <w:tcPr>
            <w:tcW w:w="512" w:type="pct"/>
          </w:tcPr>
          <w:p w:rsidR="00E267A0" w:rsidRPr="00291129" w:rsidRDefault="00E267A0" w:rsidP="00C64FEC">
            <w:r>
              <w:t>$</w:t>
            </w:r>
            <w:r w:rsidR="00C64FEC">
              <w:t>19,899</w:t>
            </w:r>
          </w:p>
        </w:tc>
        <w:tc>
          <w:tcPr>
            <w:tcW w:w="451" w:type="pct"/>
          </w:tcPr>
          <w:p w:rsidR="00E267A0" w:rsidRPr="00291129" w:rsidRDefault="00C64FEC" w:rsidP="00DC043A">
            <w:r>
              <w:t>3</w:t>
            </w:r>
          </w:p>
        </w:tc>
      </w:tr>
      <w:tr w:rsidR="00E267A0" w:rsidRPr="004E188B" w:rsidTr="00DC043A">
        <w:trPr>
          <w:trHeight w:val="495"/>
          <w:jc w:val="left"/>
        </w:trPr>
        <w:tc>
          <w:tcPr>
            <w:tcW w:w="1168" w:type="pct"/>
          </w:tcPr>
          <w:p w:rsidR="00E267A0" w:rsidRPr="00291129" w:rsidRDefault="00E267A0" w:rsidP="00DC043A">
            <w:r w:rsidRPr="000705C7">
              <w:t>20% LPD Reduction in Guest Rooms Only</w:t>
            </w:r>
          </w:p>
        </w:tc>
        <w:tc>
          <w:tcPr>
            <w:tcW w:w="751" w:type="pct"/>
          </w:tcPr>
          <w:p w:rsidR="00E267A0" w:rsidRPr="00291129" w:rsidRDefault="00E267A0" w:rsidP="00DC043A">
            <w:r>
              <w:t>$</w:t>
            </w:r>
            <w:r w:rsidRPr="000705C7">
              <w:t>7366</w:t>
            </w:r>
          </w:p>
        </w:tc>
        <w:tc>
          <w:tcPr>
            <w:tcW w:w="547" w:type="pct"/>
          </w:tcPr>
          <w:p w:rsidR="00E267A0" w:rsidRPr="000705C7" w:rsidRDefault="00E267A0" w:rsidP="00DC043A">
            <w:r>
              <w:t>2.06 (2%)</w:t>
            </w:r>
          </w:p>
        </w:tc>
        <w:tc>
          <w:tcPr>
            <w:tcW w:w="512" w:type="pct"/>
          </w:tcPr>
          <w:p w:rsidR="00E267A0" w:rsidRPr="00291129" w:rsidRDefault="00E267A0" w:rsidP="00DC043A">
            <w:r w:rsidRPr="000705C7">
              <w:t>11.649 (9%)</w:t>
            </w:r>
          </w:p>
        </w:tc>
        <w:tc>
          <w:tcPr>
            <w:tcW w:w="546" w:type="pct"/>
          </w:tcPr>
          <w:p w:rsidR="00E267A0" w:rsidRPr="00291129" w:rsidRDefault="00E267A0" w:rsidP="00DC043A">
            <w:r w:rsidRPr="000705C7">
              <w:t>33,925 (5%)</w:t>
            </w:r>
          </w:p>
        </w:tc>
        <w:tc>
          <w:tcPr>
            <w:tcW w:w="513" w:type="pct"/>
          </w:tcPr>
          <w:p w:rsidR="00E267A0" w:rsidRPr="00291129" w:rsidRDefault="00E267A0" w:rsidP="00DC043A">
            <w:r w:rsidRPr="000705C7">
              <w:t>-13.936 (-1%)</w:t>
            </w:r>
          </w:p>
        </w:tc>
        <w:tc>
          <w:tcPr>
            <w:tcW w:w="512" w:type="pct"/>
          </w:tcPr>
          <w:p w:rsidR="00E267A0" w:rsidRPr="00291129" w:rsidRDefault="00E267A0" w:rsidP="00DC043A">
            <w:r>
              <w:t>$</w:t>
            </w:r>
            <w:r w:rsidR="00C64FEC">
              <w:t>39,798</w:t>
            </w:r>
          </w:p>
        </w:tc>
        <w:tc>
          <w:tcPr>
            <w:tcW w:w="451" w:type="pct"/>
          </w:tcPr>
          <w:p w:rsidR="00E267A0" w:rsidRPr="00291129" w:rsidRDefault="00C64FEC" w:rsidP="00DC043A">
            <w:r>
              <w:t>5</w:t>
            </w:r>
          </w:p>
        </w:tc>
      </w:tr>
      <w:tr w:rsidR="00E267A0" w:rsidRPr="004E188B" w:rsidTr="00DC043A">
        <w:trPr>
          <w:trHeight w:val="495"/>
          <w:jc w:val="left"/>
        </w:trPr>
        <w:tc>
          <w:tcPr>
            <w:tcW w:w="1168" w:type="pct"/>
          </w:tcPr>
          <w:p w:rsidR="00E267A0" w:rsidRPr="00291129" w:rsidRDefault="00E267A0" w:rsidP="00DC043A">
            <w:r w:rsidRPr="000705C7">
              <w:t>R-15 Exterior Wall Insulation Only</w:t>
            </w:r>
          </w:p>
        </w:tc>
        <w:tc>
          <w:tcPr>
            <w:tcW w:w="751" w:type="pct"/>
          </w:tcPr>
          <w:p w:rsidR="00E267A0" w:rsidRPr="00291129" w:rsidRDefault="00E267A0" w:rsidP="00DC043A">
            <w:r>
              <w:t>$</w:t>
            </w:r>
            <w:r w:rsidRPr="000705C7">
              <w:t>607</w:t>
            </w:r>
          </w:p>
        </w:tc>
        <w:tc>
          <w:tcPr>
            <w:tcW w:w="547" w:type="pct"/>
          </w:tcPr>
          <w:p w:rsidR="00E267A0" w:rsidRPr="000705C7" w:rsidRDefault="00E267A0" w:rsidP="00DC043A">
            <w:r>
              <w:t>1.12 (1%)</w:t>
            </w:r>
          </w:p>
        </w:tc>
        <w:tc>
          <w:tcPr>
            <w:tcW w:w="512" w:type="pct"/>
          </w:tcPr>
          <w:p w:rsidR="00E267A0" w:rsidRPr="00291129" w:rsidRDefault="00E267A0" w:rsidP="00DC043A">
            <w:r w:rsidRPr="000705C7">
              <w:t>2.664 (2%)</w:t>
            </w:r>
          </w:p>
        </w:tc>
        <w:tc>
          <w:tcPr>
            <w:tcW w:w="546" w:type="pct"/>
          </w:tcPr>
          <w:p w:rsidR="00E267A0" w:rsidRPr="00291129" w:rsidRDefault="00E267A0" w:rsidP="00DC043A">
            <w:r w:rsidRPr="000705C7">
              <w:t>1,531 (0%)</w:t>
            </w:r>
          </w:p>
        </w:tc>
        <w:tc>
          <w:tcPr>
            <w:tcW w:w="513" w:type="pct"/>
          </w:tcPr>
          <w:p w:rsidR="00E267A0" w:rsidRPr="00291129" w:rsidRDefault="00E267A0" w:rsidP="00DC043A">
            <w:r w:rsidRPr="000705C7">
              <w:t>51.931 (3%)</w:t>
            </w:r>
          </w:p>
        </w:tc>
        <w:tc>
          <w:tcPr>
            <w:tcW w:w="512" w:type="pct"/>
          </w:tcPr>
          <w:p w:rsidR="00E267A0" w:rsidRPr="00291129" w:rsidRDefault="00E267A0" w:rsidP="00DC043A">
            <w:r>
              <w:t>$</w:t>
            </w:r>
            <w:r w:rsidR="00C64FEC">
              <w:t>1,851</w:t>
            </w:r>
          </w:p>
        </w:tc>
        <w:tc>
          <w:tcPr>
            <w:tcW w:w="451" w:type="pct"/>
          </w:tcPr>
          <w:p w:rsidR="00E267A0" w:rsidRPr="00291129" w:rsidRDefault="00C64FEC" w:rsidP="00DC043A">
            <w:r>
              <w:t>3</w:t>
            </w:r>
          </w:p>
        </w:tc>
      </w:tr>
      <w:tr w:rsidR="00E267A0" w:rsidRPr="004E188B" w:rsidTr="00DC043A">
        <w:trPr>
          <w:trHeight w:val="495"/>
          <w:jc w:val="left"/>
        </w:trPr>
        <w:tc>
          <w:tcPr>
            <w:tcW w:w="1168" w:type="pct"/>
          </w:tcPr>
          <w:p w:rsidR="00E267A0" w:rsidRPr="00291129" w:rsidRDefault="00E267A0" w:rsidP="00DC043A">
            <w:r w:rsidRPr="000705C7">
              <w:t>R- 45 Roof Insulation Only</w:t>
            </w:r>
          </w:p>
        </w:tc>
        <w:tc>
          <w:tcPr>
            <w:tcW w:w="751" w:type="pct"/>
          </w:tcPr>
          <w:p w:rsidR="00E267A0" w:rsidRPr="00291129" w:rsidRDefault="00E267A0" w:rsidP="00DC043A">
            <w:r>
              <w:t>$</w:t>
            </w:r>
            <w:r w:rsidRPr="000705C7">
              <w:t>4237</w:t>
            </w:r>
          </w:p>
        </w:tc>
        <w:tc>
          <w:tcPr>
            <w:tcW w:w="547" w:type="pct"/>
          </w:tcPr>
          <w:p w:rsidR="00E267A0" w:rsidRPr="000705C7" w:rsidRDefault="00E267A0" w:rsidP="00DC043A">
            <w:r>
              <w:t>3.17 (3%)</w:t>
            </w:r>
          </w:p>
        </w:tc>
        <w:tc>
          <w:tcPr>
            <w:tcW w:w="512" w:type="pct"/>
          </w:tcPr>
          <w:p w:rsidR="00E267A0" w:rsidRPr="00291129" w:rsidRDefault="00E267A0" w:rsidP="00DC043A">
            <w:r w:rsidRPr="000705C7">
              <w:t>0.418 (0%)</w:t>
            </w:r>
          </w:p>
        </w:tc>
        <w:tc>
          <w:tcPr>
            <w:tcW w:w="546" w:type="pct"/>
          </w:tcPr>
          <w:p w:rsidR="00E267A0" w:rsidRPr="00291129" w:rsidRDefault="00E267A0" w:rsidP="00DC043A">
            <w:r w:rsidRPr="000705C7">
              <w:t>17,272 (3%)</w:t>
            </w:r>
          </w:p>
        </w:tc>
        <w:tc>
          <w:tcPr>
            <w:tcW w:w="513" w:type="pct"/>
          </w:tcPr>
          <w:p w:rsidR="00E267A0" w:rsidRPr="00291129" w:rsidRDefault="00E267A0" w:rsidP="00DC043A">
            <w:r w:rsidRPr="000705C7">
              <w:t>105.493 (7%)</w:t>
            </w:r>
          </w:p>
        </w:tc>
        <w:tc>
          <w:tcPr>
            <w:tcW w:w="512" w:type="pct"/>
          </w:tcPr>
          <w:p w:rsidR="00E267A0" w:rsidRPr="00291129" w:rsidRDefault="00E267A0" w:rsidP="00DC043A">
            <w:r>
              <w:t>$</w:t>
            </w:r>
            <w:r w:rsidR="00C64FEC">
              <w:t>8,750</w:t>
            </w:r>
          </w:p>
        </w:tc>
        <w:tc>
          <w:tcPr>
            <w:tcW w:w="451" w:type="pct"/>
          </w:tcPr>
          <w:p w:rsidR="00E267A0" w:rsidRPr="00291129" w:rsidRDefault="00C64FEC" w:rsidP="00DC043A">
            <w:r>
              <w:t>2</w:t>
            </w:r>
          </w:p>
        </w:tc>
      </w:tr>
      <w:tr w:rsidR="00E267A0" w:rsidRPr="004E188B" w:rsidTr="00DC043A">
        <w:trPr>
          <w:trHeight w:val="495"/>
          <w:jc w:val="left"/>
        </w:trPr>
        <w:tc>
          <w:tcPr>
            <w:tcW w:w="1168" w:type="pct"/>
          </w:tcPr>
          <w:p w:rsidR="00E267A0" w:rsidRPr="00291129" w:rsidRDefault="00E267A0" w:rsidP="00DC043A">
            <w:r w:rsidRPr="000705C7">
              <w:t>Rotate Building 90 Degrees Only</w:t>
            </w:r>
          </w:p>
        </w:tc>
        <w:tc>
          <w:tcPr>
            <w:tcW w:w="751" w:type="pct"/>
          </w:tcPr>
          <w:p w:rsidR="00E267A0" w:rsidRPr="00291129" w:rsidRDefault="00E267A0" w:rsidP="00DC043A">
            <w:r>
              <w:t>$</w:t>
            </w:r>
            <w:r w:rsidRPr="000705C7">
              <w:t>2703</w:t>
            </w:r>
          </w:p>
        </w:tc>
        <w:tc>
          <w:tcPr>
            <w:tcW w:w="547" w:type="pct"/>
          </w:tcPr>
          <w:p w:rsidR="00E267A0" w:rsidRPr="000705C7" w:rsidRDefault="00E267A0" w:rsidP="00DC043A">
            <w:r>
              <w:t>5.52 (6%)</w:t>
            </w:r>
          </w:p>
        </w:tc>
        <w:tc>
          <w:tcPr>
            <w:tcW w:w="512" w:type="pct"/>
          </w:tcPr>
          <w:p w:rsidR="00E267A0" w:rsidRPr="00291129" w:rsidRDefault="00E267A0" w:rsidP="00DC043A">
            <w:r w:rsidRPr="000705C7">
              <w:t>1.043 (1%)</w:t>
            </w:r>
          </w:p>
        </w:tc>
        <w:tc>
          <w:tcPr>
            <w:tcW w:w="546" w:type="pct"/>
          </w:tcPr>
          <w:p w:rsidR="00E267A0" w:rsidRPr="00291129" w:rsidRDefault="00E267A0" w:rsidP="00DC043A">
            <w:r w:rsidRPr="000705C7">
              <w:t>11,108 (2%)</w:t>
            </w:r>
          </w:p>
        </w:tc>
        <w:tc>
          <w:tcPr>
            <w:tcW w:w="513" w:type="pct"/>
          </w:tcPr>
          <w:p w:rsidR="00E267A0" w:rsidRPr="00291129" w:rsidRDefault="00E267A0" w:rsidP="00DC043A">
            <w:r w:rsidRPr="000705C7">
              <w:t>74.901 (5%)</w:t>
            </w:r>
          </w:p>
        </w:tc>
        <w:tc>
          <w:tcPr>
            <w:tcW w:w="512" w:type="pct"/>
          </w:tcPr>
          <w:p w:rsidR="00E267A0" w:rsidRPr="00291129" w:rsidRDefault="00E267A0" w:rsidP="00DC043A">
            <w:r>
              <w:t>$</w:t>
            </w:r>
            <w:r w:rsidR="00C64FEC">
              <w:t>0</w:t>
            </w:r>
          </w:p>
        </w:tc>
        <w:tc>
          <w:tcPr>
            <w:tcW w:w="451" w:type="pct"/>
          </w:tcPr>
          <w:p w:rsidR="00E267A0" w:rsidRPr="00291129" w:rsidRDefault="00C64FEC" w:rsidP="00DC043A">
            <w:r>
              <w:t>0</w:t>
            </w:r>
          </w:p>
        </w:tc>
      </w:tr>
    </w:tbl>
    <w:p w:rsidR="00E267A0" w:rsidRPr="0001455B" w:rsidRDefault="00E267A0" w:rsidP="0001455B">
      <w:pPr>
        <w:pStyle w:val="BodyText"/>
        <w:sectPr w:rsidR="00E267A0" w:rsidRPr="0001455B" w:rsidSect="0017392C">
          <w:footerReference w:type="first" r:id="rId13"/>
          <w:pgSz w:w="15840" w:h="12240" w:orient="landscape"/>
          <w:pgMar w:top="1440" w:right="1440" w:bottom="1440" w:left="1440" w:header="720" w:footer="720" w:gutter="0"/>
          <w:cols w:space="720"/>
          <w:titlePg/>
          <w:docGrid w:linePitch="360"/>
        </w:sectPr>
      </w:pPr>
    </w:p>
    <w:p w:rsidR="000B53F7" w:rsidRPr="000B53F7" w:rsidRDefault="000B53F7" w:rsidP="000B53F7">
      <w:pPr>
        <w:pStyle w:val="Heading1"/>
      </w:pPr>
      <w:bookmarkStart w:id="12" w:name="_Toc238919655"/>
      <w:bookmarkStart w:id="13" w:name="_Toc238953664"/>
      <w:bookmarkStart w:id="14" w:name="_Toc195004142"/>
      <w:r w:rsidRPr="000B53F7">
        <w:lastRenderedPageBreak/>
        <w:t>Verification</w:t>
      </w:r>
      <w:bookmarkEnd w:id="12"/>
      <w:bookmarkEnd w:id="13"/>
      <w:r w:rsidRPr="000B53F7">
        <w:t xml:space="preserve"> </w:t>
      </w:r>
      <w:r w:rsidR="00BE25A8">
        <w:t>of Measure Implementation</w:t>
      </w:r>
    </w:p>
    <w:p w:rsidR="000B53F7" w:rsidRDefault="000B53F7" w:rsidP="000B53F7">
      <w:r w:rsidRPr="003447B4">
        <w:t>The verification for this project will be done by</w:t>
      </w:r>
      <w:r>
        <w:t xml:space="preserve"> </w:t>
      </w:r>
      <w:r w:rsidR="00732E3F" w:rsidRPr="00732E3F">
        <w:t>John Doe, M&amp;V Consultant</w:t>
      </w:r>
      <w:r w:rsidRPr="00732E3F">
        <w:t xml:space="preserve">.   </w:t>
      </w:r>
      <w:r w:rsidR="00732E3F" w:rsidRPr="00732E3F">
        <w:t>John Doe</w:t>
      </w:r>
      <w:r w:rsidR="00732E3F">
        <w:t xml:space="preserve"> </w:t>
      </w:r>
      <w:r>
        <w:t xml:space="preserve">will contact the owner to schedule M&amp;V tasks about 2 months after occupancy, and will wait until the building is 80% occupied to carry out the verification process. </w:t>
      </w:r>
    </w:p>
    <w:p w:rsidR="000B53F7" w:rsidRPr="000B53F7" w:rsidRDefault="000B53F7" w:rsidP="00BE25A8">
      <w:r w:rsidRPr="003447B4">
        <w:t xml:space="preserve">The objective of the final measurement and verification is to confirm the installation and proper functioning of the energy efficiency </w:t>
      </w:r>
      <w:r w:rsidR="0020222F">
        <w:t>measures</w:t>
      </w:r>
      <w:r w:rsidR="00732E3F">
        <w:t>.  Verifica</w:t>
      </w:r>
      <w:r w:rsidRPr="003447B4">
        <w:t xml:space="preserve">tion entails collection of contractor submittals and site inspections.  The site inspection will occur two months after occupancy when possible.  If monitoring or trending is required, it will generally be completed within two weeks of the site inspection.  The </w:t>
      </w:r>
      <w:r>
        <w:t xml:space="preserve">remaining </w:t>
      </w:r>
      <w:r w:rsidRPr="003447B4">
        <w:t>incentive payment will be paid within 3-4 months of occupancy.</w:t>
      </w:r>
      <w:bookmarkEnd w:id="14"/>
    </w:p>
    <w:p w:rsidR="000B53F7" w:rsidRPr="003447B4" w:rsidRDefault="000B53F7" w:rsidP="000B53F7">
      <w:r>
        <w:t>T</w:t>
      </w:r>
      <w:r w:rsidRPr="003447B4">
        <w:t>he</w:t>
      </w:r>
      <w:r>
        <w:t xml:space="preserve"> various</w:t>
      </w:r>
      <w:r w:rsidRPr="003447B4">
        <w:t xml:space="preserve"> </w:t>
      </w:r>
      <w:r>
        <w:t xml:space="preserve">efficiency </w:t>
      </w:r>
      <w:r w:rsidR="0020222F">
        <w:t>measures</w:t>
      </w:r>
      <w:r>
        <w:t xml:space="preserve"> require different verification methods.  The verification method is dependent on whether the </w:t>
      </w:r>
      <w:r w:rsidR="0020222F">
        <w:t>measure</w:t>
      </w:r>
      <w:r>
        <w:t xml:space="preserve"> is “static” (Architectural </w:t>
      </w:r>
      <w:r w:rsidR="0020222F">
        <w:t>Measures</w:t>
      </w:r>
      <w:r>
        <w:t xml:space="preserve">), or dependent on operation or schedules (HVAC, &amp; Lighting).  These </w:t>
      </w:r>
      <w:r w:rsidR="0020222F">
        <w:t>measures</w:t>
      </w:r>
      <w:r>
        <w:t xml:space="preserve"> will be verified as follows:</w:t>
      </w:r>
    </w:p>
    <w:p w:rsidR="000B53F7" w:rsidRDefault="000B53F7" w:rsidP="000B53F7">
      <w:pPr>
        <w:numPr>
          <w:ilvl w:val="0"/>
          <w:numId w:val="27"/>
        </w:numPr>
        <w:spacing w:after="0" w:line="240" w:lineRule="auto"/>
        <w:jc w:val="both"/>
      </w:pPr>
      <w:r>
        <w:t xml:space="preserve">Static </w:t>
      </w:r>
      <w:r w:rsidR="0020222F">
        <w:t>measures</w:t>
      </w:r>
    </w:p>
    <w:p w:rsidR="000B53F7" w:rsidRDefault="000B53F7" w:rsidP="000B53F7">
      <w:pPr>
        <w:numPr>
          <w:ilvl w:val="1"/>
          <w:numId w:val="27"/>
        </w:numPr>
        <w:spacing w:after="0" w:line="240" w:lineRule="auto"/>
        <w:jc w:val="both"/>
      </w:pPr>
      <w:r w:rsidRPr="003447B4">
        <w:t xml:space="preserve">Architectural </w:t>
      </w:r>
      <w:r w:rsidR="0020222F">
        <w:t>measures</w:t>
      </w:r>
      <w:r w:rsidRPr="003447B4">
        <w:t>, such as insulation and windows, will be verified from contractor submittals and site inspection.</w:t>
      </w:r>
    </w:p>
    <w:p w:rsidR="000B53F7" w:rsidRPr="003447B4" w:rsidRDefault="0020222F" w:rsidP="000B53F7">
      <w:pPr>
        <w:numPr>
          <w:ilvl w:val="0"/>
          <w:numId w:val="27"/>
        </w:numPr>
        <w:spacing w:after="0" w:line="240" w:lineRule="auto"/>
        <w:jc w:val="both"/>
      </w:pPr>
      <w:r>
        <w:t>Measures</w:t>
      </w:r>
      <w:r w:rsidR="000B53F7">
        <w:t xml:space="preserve"> dependent on operation or schedules</w:t>
      </w:r>
    </w:p>
    <w:p w:rsidR="000B53F7" w:rsidRPr="003447B4" w:rsidRDefault="000B53F7" w:rsidP="000B53F7">
      <w:pPr>
        <w:numPr>
          <w:ilvl w:val="1"/>
          <w:numId w:val="27"/>
        </w:numPr>
        <w:spacing w:after="0" w:line="240" w:lineRule="auto"/>
        <w:jc w:val="both"/>
      </w:pPr>
      <w:r w:rsidRPr="003447B4">
        <w:t>Reduced lighting power density (LPD) will be verified with lighting fixture counts and selected field electric power measurements of representative lighting circuits.</w:t>
      </w:r>
    </w:p>
    <w:p w:rsidR="000B53F7" w:rsidRPr="003447B4" w:rsidRDefault="000B53F7" w:rsidP="000B53F7">
      <w:pPr>
        <w:numPr>
          <w:ilvl w:val="1"/>
          <w:numId w:val="27"/>
        </w:numPr>
        <w:spacing w:after="0" w:line="240" w:lineRule="auto"/>
        <w:jc w:val="both"/>
      </w:pPr>
      <w:r w:rsidRPr="003447B4">
        <w:t>Lighting occupancy sensors are checked manually for operation including the time delay function.</w:t>
      </w:r>
    </w:p>
    <w:p w:rsidR="000B53F7" w:rsidRPr="003447B4" w:rsidRDefault="000B53F7" w:rsidP="000B53F7">
      <w:pPr>
        <w:numPr>
          <w:ilvl w:val="1"/>
          <w:numId w:val="27"/>
        </w:numPr>
        <w:spacing w:after="0" w:line="240" w:lineRule="auto"/>
        <w:jc w:val="both"/>
      </w:pPr>
      <w:proofErr w:type="spellStart"/>
      <w:r w:rsidRPr="009F5D6D">
        <w:t>Daylighting</w:t>
      </w:r>
      <w:proofErr w:type="spellEnd"/>
      <w:r w:rsidRPr="003447B4">
        <w:t xml:space="preserve"> control operation can be verified by trending lighting power for comparison with hourly reports from the energy model and from illumination spot measurements.</w:t>
      </w:r>
    </w:p>
    <w:p w:rsidR="000B53F7" w:rsidRPr="003447B4" w:rsidRDefault="000B53F7" w:rsidP="000B53F7">
      <w:pPr>
        <w:numPr>
          <w:ilvl w:val="1"/>
          <w:numId w:val="27"/>
        </w:numPr>
        <w:spacing w:after="0" w:line="240" w:lineRule="auto"/>
        <w:jc w:val="both"/>
        <w:rPr>
          <w:b/>
        </w:rPr>
      </w:pPr>
      <w:r w:rsidRPr="003447B4">
        <w:t xml:space="preserve">Installation of high-efficiency HVAC equipment will be verified by recording nameplate data and reviewing contractor submittals. </w:t>
      </w:r>
    </w:p>
    <w:p w:rsidR="000B53F7" w:rsidRDefault="000B53F7" w:rsidP="000B53F7">
      <w:pPr>
        <w:numPr>
          <w:ilvl w:val="1"/>
          <w:numId w:val="27"/>
        </w:numPr>
        <w:spacing w:after="0" w:line="240" w:lineRule="auto"/>
        <w:jc w:val="both"/>
      </w:pPr>
      <w:r w:rsidRPr="003447B4">
        <w:t xml:space="preserve">Advanced control features of HVAC systems require trending of performance parameters.  </w:t>
      </w:r>
    </w:p>
    <w:p w:rsidR="000B53F7" w:rsidRDefault="000B53F7" w:rsidP="000B53F7">
      <w:pPr>
        <w:spacing w:after="0" w:line="240" w:lineRule="auto"/>
        <w:ind w:left="1440"/>
        <w:jc w:val="both"/>
      </w:pPr>
    </w:p>
    <w:p w:rsidR="00510703" w:rsidRDefault="000B53F7" w:rsidP="000B53F7">
      <w:r>
        <w:t xml:space="preserve">Short-term data-logging and monitoring will be completed for a two-week period.  Long-Term data-logging and monitoring will be completed for a four-week period for </w:t>
      </w:r>
      <w:r w:rsidR="0020222F">
        <w:t>measures</w:t>
      </w:r>
      <w:r>
        <w:t xml:space="preserve"> predicted to save more than 1GWh or 20,000 </w:t>
      </w:r>
      <w:proofErr w:type="spellStart"/>
      <w:r>
        <w:t>Dth</w:t>
      </w:r>
      <w:proofErr w:type="spellEnd"/>
      <w:r>
        <w:t>.</w:t>
      </w:r>
    </w:p>
    <w:p w:rsidR="000B53F7" w:rsidRDefault="000B53F7" w:rsidP="000B53F7">
      <w:r>
        <w:t xml:space="preserve">The implemented </w:t>
      </w:r>
      <w:r w:rsidR="0020222F">
        <w:t>measures</w:t>
      </w:r>
      <w:r>
        <w:t xml:space="preserve"> for this project and their planned verification approach </w:t>
      </w:r>
      <w:r w:rsidR="00577E26">
        <w:t>are detailed below:</w:t>
      </w:r>
    </w:p>
    <w:p w:rsidR="00BE25A8" w:rsidRDefault="00BE25A8" w:rsidP="000B53F7">
      <w:pPr>
        <w:sectPr w:rsidR="00BE25A8" w:rsidSect="000B53F7">
          <w:pgSz w:w="12240" w:h="15840"/>
          <w:pgMar w:top="1440" w:right="1440" w:bottom="1440" w:left="1440" w:header="720" w:footer="720" w:gutter="0"/>
          <w:cols w:space="720"/>
          <w:titlePg/>
          <w:docGrid w:linePitch="360"/>
        </w:sectPr>
      </w:pPr>
    </w:p>
    <w:p w:rsidR="003F4555" w:rsidRDefault="003F4555" w:rsidP="003F4555">
      <w:pPr>
        <w:pStyle w:val="Heading2"/>
      </w:pPr>
      <w:r w:rsidRPr="003F4555">
        <w:lastRenderedPageBreak/>
        <w:t>CD Review Results, Verification Plan and Field Verified Results</w:t>
      </w:r>
      <w:r>
        <w:t xml:space="preserve"> </w:t>
      </w:r>
      <w:bookmarkStart w:id="15" w:name="_GoBack"/>
      <w:bookmarkEnd w:id="15"/>
    </w:p>
    <w:tbl>
      <w:tblPr>
        <w:tblStyle w:val="NormalTablePHPDOCX"/>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0A0"/>
      </w:tblPr>
      <w:tblGrid>
        <w:gridCol w:w="2663"/>
        <w:gridCol w:w="1759"/>
        <w:gridCol w:w="1771"/>
        <w:gridCol w:w="1771"/>
        <w:gridCol w:w="1507"/>
        <w:gridCol w:w="1186"/>
        <w:gridCol w:w="1333"/>
        <w:gridCol w:w="1186"/>
      </w:tblGrid>
      <w:tr w:rsidR="006D7458" w:rsidRPr="004C52CE" w:rsidTr="00B74921">
        <w:trPr>
          <w:trHeight w:val="728"/>
          <w:jc w:val="center"/>
        </w:trPr>
        <w:tc>
          <w:tcPr>
            <w:tcW w:w="1011" w:type="pct"/>
            <w:shd w:val="clear" w:color="auto" w:fill="D9D9D9"/>
            <w:vAlign w:val="bottom"/>
          </w:tcPr>
          <w:p w:rsidR="006D7458" w:rsidRPr="004C52CE" w:rsidRDefault="006D7458" w:rsidP="00B74921">
            <w:pPr>
              <w:jc w:val="center"/>
            </w:pPr>
          </w:p>
        </w:tc>
        <w:tc>
          <w:tcPr>
            <w:tcW w:w="1340" w:type="pct"/>
            <w:gridSpan w:val="2"/>
            <w:tcBorders>
              <w:right w:val="single" w:sz="4" w:space="0" w:color="auto"/>
            </w:tcBorders>
            <w:shd w:val="clear" w:color="auto" w:fill="D9D9D9"/>
            <w:vAlign w:val="bottom"/>
          </w:tcPr>
          <w:p w:rsidR="006D7458" w:rsidRDefault="006D7458" w:rsidP="00B74921">
            <w:pPr>
              <w:jc w:val="center"/>
            </w:pPr>
            <w:r>
              <w:t>CD Review Results</w:t>
            </w:r>
          </w:p>
        </w:tc>
        <w:tc>
          <w:tcPr>
            <w:tcW w:w="1694" w:type="pct"/>
            <w:gridSpan w:val="3"/>
            <w:tcBorders>
              <w:left w:val="single" w:sz="4" w:space="0" w:color="auto"/>
              <w:right w:val="single" w:sz="4" w:space="0" w:color="auto"/>
            </w:tcBorders>
            <w:shd w:val="clear" w:color="auto" w:fill="D9D9D9"/>
            <w:vAlign w:val="bottom"/>
          </w:tcPr>
          <w:p w:rsidR="006D7458" w:rsidRPr="004C52CE" w:rsidRDefault="006D7458" w:rsidP="00B74921">
            <w:pPr>
              <w:jc w:val="center"/>
            </w:pPr>
            <w:r>
              <w:t>Verification Plan</w:t>
            </w:r>
          </w:p>
        </w:tc>
        <w:tc>
          <w:tcPr>
            <w:tcW w:w="956" w:type="pct"/>
            <w:gridSpan w:val="2"/>
            <w:tcBorders>
              <w:left w:val="single" w:sz="4" w:space="0" w:color="auto"/>
            </w:tcBorders>
            <w:shd w:val="clear" w:color="auto" w:fill="D9D9D9"/>
            <w:vAlign w:val="bottom"/>
          </w:tcPr>
          <w:p w:rsidR="006D7458" w:rsidRPr="004C52CE" w:rsidRDefault="006D7458" w:rsidP="00B74921">
            <w:pPr>
              <w:jc w:val="center"/>
            </w:pPr>
            <w:r>
              <w:t>Field Verification Results</w:t>
            </w:r>
          </w:p>
        </w:tc>
      </w:tr>
      <w:tr w:rsidR="006D7458" w:rsidRPr="004C52CE" w:rsidTr="00B74921">
        <w:trPr>
          <w:trHeight w:val="269"/>
          <w:jc w:val="center"/>
        </w:trPr>
        <w:tc>
          <w:tcPr>
            <w:tcW w:w="1011" w:type="pct"/>
            <w:shd w:val="clear" w:color="auto" w:fill="D9D9D9"/>
            <w:vAlign w:val="bottom"/>
          </w:tcPr>
          <w:p w:rsidR="006D7458" w:rsidRPr="004C52CE" w:rsidRDefault="006D7458" w:rsidP="00B74921">
            <w:pPr>
              <w:jc w:val="center"/>
            </w:pPr>
            <w:r w:rsidRPr="004C52CE">
              <w:t>Measure</w:t>
            </w:r>
          </w:p>
        </w:tc>
        <w:tc>
          <w:tcPr>
            <w:tcW w:w="668" w:type="pct"/>
            <w:shd w:val="clear" w:color="auto" w:fill="D9D9D9"/>
            <w:vAlign w:val="bottom"/>
          </w:tcPr>
          <w:p w:rsidR="006D7458" w:rsidRPr="004C52CE" w:rsidRDefault="006D7458" w:rsidP="00B74921">
            <w:pPr>
              <w:jc w:val="center"/>
            </w:pPr>
            <w:r w:rsidRPr="004C52CE">
              <w:t>Description</w:t>
            </w:r>
          </w:p>
        </w:tc>
        <w:tc>
          <w:tcPr>
            <w:tcW w:w="672" w:type="pct"/>
            <w:tcBorders>
              <w:right w:val="single" w:sz="4" w:space="0" w:color="auto"/>
            </w:tcBorders>
            <w:shd w:val="clear" w:color="auto" w:fill="D9D9D9"/>
            <w:vAlign w:val="bottom"/>
          </w:tcPr>
          <w:p w:rsidR="006D7458" w:rsidRPr="004C52CE" w:rsidRDefault="006D7458" w:rsidP="00B74921">
            <w:pPr>
              <w:jc w:val="center"/>
            </w:pPr>
            <w:r>
              <w:t xml:space="preserve">CD Review </w:t>
            </w:r>
          </w:p>
        </w:tc>
        <w:tc>
          <w:tcPr>
            <w:tcW w:w="672" w:type="pct"/>
            <w:tcBorders>
              <w:left w:val="single" w:sz="4" w:space="0" w:color="auto"/>
              <w:right w:val="single" w:sz="4" w:space="0" w:color="auto"/>
            </w:tcBorders>
            <w:shd w:val="clear" w:color="auto" w:fill="D9D9D9"/>
            <w:vAlign w:val="bottom"/>
          </w:tcPr>
          <w:p w:rsidR="006D7458" w:rsidRPr="004C52CE" w:rsidRDefault="006D7458" w:rsidP="00B74921">
            <w:pPr>
              <w:jc w:val="center"/>
            </w:pPr>
            <w:r w:rsidRPr="004C52CE">
              <w:t>Verification Approach</w:t>
            </w:r>
          </w:p>
        </w:tc>
        <w:tc>
          <w:tcPr>
            <w:tcW w:w="572" w:type="pct"/>
            <w:tcBorders>
              <w:left w:val="single" w:sz="4" w:space="0" w:color="auto"/>
              <w:right w:val="single" w:sz="4" w:space="0" w:color="auto"/>
            </w:tcBorders>
            <w:shd w:val="clear" w:color="auto" w:fill="D9D9D9"/>
            <w:vAlign w:val="bottom"/>
          </w:tcPr>
          <w:p w:rsidR="006D7458" w:rsidRPr="004C52CE" w:rsidRDefault="006D7458" w:rsidP="00B74921">
            <w:pPr>
              <w:jc w:val="center"/>
            </w:pPr>
            <w:r w:rsidRPr="004C52CE">
              <w:t>Short-Term Data Logging</w:t>
            </w:r>
          </w:p>
        </w:tc>
        <w:tc>
          <w:tcPr>
            <w:tcW w:w="450" w:type="pct"/>
            <w:tcBorders>
              <w:left w:val="single" w:sz="4" w:space="0" w:color="auto"/>
              <w:right w:val="single" w:sz="4" w:space="0" w:color="auto"/>
            </w:tcBorders>
            <w:shd w:val="clear" w:color="auto" w:fill="D9D9D9"/>
            <w:vAlign w:val="bottom"/>
          </w:tcPr>
          <w:p w:rsidR="006D7458" w:rsidRPr="004C52CE" w:rsidRDefault="006D7458" w:rsidP="00B74921">
            <w:pPr>
              <w:jc w:val="center"/>
            </w:pPr>
            <w:r w:rsidRPr="004C52CE">
              <w:t>Long-Term Data Logging</w:t>
            </w:r>
          </w:p>
        </w:tc>
        <w:tc>
          <w:tcPr>
            <w:tcW w:w="506" w:type="pct"/>
            <w:tcBorders>
              <w:left w:val="single" w:sz="4" w:space="0" w:color="auto"/>
              <w:right w:val="single" w:sz="4" w:space="0" w:color="auto"/>
            </w:tcBorders>
            <w:shd w:val="clear" w:color="auto" w:fill="D9D9D9"/>
            <w:vAlign w:val="bottom"/>
          </w:tcPr>
          <w:p w:rsidR="006D7458" w:rsidRPr="004C52CE" w:rsidRDefault="006D7458" w:rsidP="00B74921">
            <w:pPr>
              <w:jc w:val="center"/>
            </w:pPr>
            <w:r w:rsidRPr="004C52CE">
              <w:t>Verification Status</w:t>
            </w:r>
          </w:p>
        </w:tc>
        <w:tc>
          <w:tcPr>
            <w:tcW w:w="450" w:type="pct"/>
            <w:tcBorders>
              <w:left w:val="single" w:sz="4" w:space="0" w:color="auto"/>
            </w:tcBorders>
            <w:shd w:val="clear" w:color="auto" w:fill="D9D9D9"/>
            <w:vAlign w:val="bottom"/>
          </w:tcPr>
          <w:p w:rsidR="006D7458" w:rsidRPr="004C52CE" w:rsidRDefault="006D7458" w:rsidP="00B74921">
            <w:pPr>
              <w:jc w:val="center"/>
            </w:pPr>
            <w:r w:rsidRPr="004C52CE">
              <w:t>Notes</w:t>
            </w:r>
          </w:p>
        </w:tc>
      </w:tr>
      <w:tr w:rsidR="006D7458" w:rsidRPr="004C52CE" w:rsidTr="00B74921">
        <w:trPr>
          <w:trHeight w:val="260"/>
          <w:jc w:val="center"/>
        </w:trPr>
        <w:tc>
          <w:tcPr>
            <w:tcW w:w="1011" w:type="pct"/>
            <w:vAlign w:val="center"/>
          </w:tcPr>
          <w:p w:rsidR="006D7458" w:rsidRPr="004C52CE" w:rsidRDefault="006D7458" w:rsidP="00B74921">
            <w:pPr>
              <w:jc w:val="center"/>
            </w:pPr>
            <w:r>
              <w:t>20% EPD Reduction in Guest Rooms Only</w:t>
            </w:r>
          </w:p>
        </w:tc>
        <w:tc>
          <w:tcPr>
            <w:tcW w:w="668" w:type="pct"/>
          </w:tcPr>
          <w:p w:rsidR="006D7458" w:rsidRPr="004C52CE" w:rsidRDefault="006D7458" w:rsidP="00B74921">
            <w:pPr>
              <w:jc w:val="center"/>
            </w:pPr>
            <w:r>
              <w:t xml:space="preserve">Reduce EPD in guest rooms with </w:t>
            </w:r>
            <w:proofErr w:type="spellStart"/>
            <w:r>
              <w:t>EnergyStar</w:t>
            </w:r>
            <w:proofErr w:type="spellEnd"/>
            <w:r>
              <w:t xml:space="preserve"> rated TVs and mini-fridges.</w:t>
            </w:r>
          </w:p>
        </w:tc>
        <w:tc>
          <w:tcPr>
            <w:tcW w:w="672" w:type="pct"/>
          </w:tcPr>
          <w:p w:rsidR="006D7458" w:rsidRDefault="006D7458" w:rsidP="00B74921">
            <w:pPr>
              <w:jc w:val="center"/>
            </w:pPr>
            <w:r w:rsidRPr="00F56E4F">
              <w:t xml:space="preserve">Only a 15% EPD reduction was found in guest rooms.  Mini-fridges were </w:t>
            </w:r>
            <w:proofErr w:type="spellStart"/>
            <w:r w:rsidRPr="00F56E4F">
              <w:t>EnergyStar</w:t>
            </w:r>
            <w:proofErr w:type="spellEnd"/>
            <w:r w:rsidRPr="00F56E4F">
              <w:t xml:space="preserve"> rated but not TVs</w:t>
            </w:r>
          </w:p>
        </w:tc>
        <w:tc>
          <w:tcPr>
            <w:tcW w:w="672" w:type="pct"/>
          </w:tcPr>
          <w:p w:rsidR="006D7458" w:rsidRPr="004C52CE" w:rsidRDefault="00B55865" w:rsidP="00B55865">
            <w:r w:rsidRPr="00B55865">
              <w:t>Determine EPD in guest rooms by sampling rooms and counting equipment power</w:t>
            </w:r>
          </w:p>
        </w:tc>
        <w:tc>
          <w:tcPr>
            <w:tcW w:w="572" w:type="pct"/>
          </w:tcPr>
          <w:p w:rsidR="006D7458" w:rsidRPr="004C52CE" w:rsidRDefault="00B55865" w:rsidP="00B55865">
            <w:r w:rsidRPr="00B55865">
              <w:t>None</w:t>
            </w:r>
          </w:p>
        </w:tc>
        <w:tc>
          <w:tcPr>
            <w:tcW w:w="450" w:type="pct"/>
          </w:tcPr>
          <w:p w:rsidR="006D7458" w:rsidRPr="004C52CE" w:rsidRDefault="00B55865" w:rsidP="00B55865">
            <w:r w:rsidRPr="00B55865">
              <w:t>None</w:t>
            </w:r>
          </w:p>
        </w:tc>
        <w:tc>
          <w:tcPr>
            <w:tcW w:w="506" w:type="pct"/>
          </w:tcPr>
          <w:p w:rsidR="006D7458" w:rsidRPr="004C52CE" w:rsidRDefault="006D7458" w:rsidP="00B74921">
            <w:pPr>
              <w:jc w:val="center"/>
            </w:pPr>
            <w:r w:rsidRPr="004C52CE">
              <w:rPr>
                <w:color w:val="FF0000"/>
              </w:rPr>
              <w:t xml:space="preserve"> By M&amp;V Consultant</w:t>
            </w:r>
          </w:p>
        </w:tc>
        <w:tc>
          <w:tcPr>
            <w:tcW w:w="450" w:type="pct"/>
          </w:tcPr>
          <w:p w:rsidR="006D7458" w:rsidRPr="004C52CE" w:rsidRDefault="006D7458" w:rsidP="00B74921">
            <w:pPr>
              <w:jc w:val="center"/>
            </w:pPr>
            <w:r w:rsidRPr="004C52CE">
              <w:rPr>
                <w:color w:val="FF0000"/>
              </w:rPr>
              <w:t xml:space="preserve"> By M&amp;V Consultant</w:t>
            </w:r>
          </w:p>
        </w:tc>
      </w:tr>
      <w:tr w:rsidR="006D7458" w:rsidRPr="004C52CE" w:rsidTr="00B74921">
        <w:trPr>
          <w:trHeight w:val="260"/>
          <w:jc w:val="center"/>
        </w:trPr>
        <w:tc>
          <w:tcPr>
            <w:tcW w:w="1011" w:type="pct"/>
            <w:vAlign w:val="center"/>
          </w:tcPr>
          <w:p w:rsidR="006D7458" w:rsidRPr="004C52CE" w:rsidRDefault="006D7458" w:rsidP="00B74921">
            <w:pPr>
              <w:jc w:val="center"/>
            </w:pPr>
            <w:r>
              <w:t>20% LPD Reduction in Guest Rooms Only</w:t>
            </w:r>
          </w:p>
        </w:tc>
        <w:tc>
          <w:tcPr>
            <w:tcW w:w="668" w:type="pct"/>
          </w:tcPr>
          <w:p w:rsidR="006D7458" w:rsidRPr="004C52CE" w:rsidRDefault="006D7458" w:rsidP="00B74921">
            <w:pPr>
              <w:jc w:val="center"/>
            </w:pPr>
            <w:r>
              <w:t>Reduce LPD in guest rooms with CFLs and vacancy sensors</w:t>
            </w:r>
          </w:p>
        </w:tc>
        <w:tc>
          <w:tcPr>
            <w:tcW w:w="672" w:type="pct"/>
          </w:tcPr>
          <w:p w:rsidR="006D7458" w:rsidRDefault="006D7458" w:rsidP="00B74921">
            <w:pPr>
              <w:jc w:val="center"/>
            </w:pPr>
            <w:r w:rsidRPr="00F56E4F">
              <w:t>Found as modeled</w:t>
            </w:r>
          </w:p>
        </w:tc>
        <w:tc>
          <w:tcPr>
            <w:tcW w:w="672" w:type="pct"/>
          </w:tcPr>
          <w:p w:rsidR="006D7458" w:rsidRPr="004C52CE" w:rsidRDefault="006D7458" w:rsidP="00B55865">
            <w:r w:rsidRPr="00B55865">
              <w:t xml:space="preserve"> </w:t>
            </w:r>
            <w:r w:rsidR="00B55865" w:rsidRPr="00B55865">
              <w:t>Count fixtures and inspect lamp and ballast ratings.</w:t>
            </w:r>
          </w:p>
        </w:tc>
        <w:tc>
          <w:tcPr>
            <w:tcW w:w="572" w:type="pct"/>
          </w:tcPr>
          <w:p w:rsidR="006D7458" w:rsidRPr="004C52CE" w:rsidRDefault="00B55865" w:rsidP="00B55865">
            <w:r>
              <w:t>Put data logger in guest rooms to verify vacancy sensor operation</w:t>
            </w:r>
          </w:p>
        </w:tc>
        <w:tc>
          <w:tcPr>
            <w:tcW w:w="450" w:type="pct"/>
          </w:tcPr>
          <w:p w:rsidR="006D7458" w:rsidRPr="004C52CE" w:rsidRDefault="006D7458" w:rsidP="00B55865">
            <w:r w:rsidRPr="00B55865">
              <w:t xml:space="preserve"> </w:t>
            </w:r>
            <w:r w:rsidR="00B55865" w:rsidRPr="00B55865">
              <w:t>None</w:t>
            </w:r>
          </w:p>
        </w:tc>
        <w:tc>
          <w:tcPr>
            <w:tcW w:w="506" w:type="pct"/>
          </w:tcPr>
          <w:p w:rsidR="006D7458" w:rsidRPr="004C52CE" w:rsidRDefault="006D7458" w:rsidP="00B74921">
            <w:pPr>
              <w:jc w:val="center"/>
            </w:pPr>
            <w:r w:rsidRPr="004C52CE">
              <w:rPr>
                <w:color w:val="FF0000"/>
              </w:rPr>
              <w:t xml:space="preserve"> By M&amp;V Consultant</w:t>
            </w:r>
          </w:p>
        </w:tc>
        <w:tc>
          <w:tcPr>
            <w:tcW w:w="450" w:type="pct"/>
          </w:tcPr>
          <w:p w:rsidR="006D7458" w:rsidRPr="004C52CE" w:rsidRDefault="006D7458" w:rsidP="00B74921">
            <w:pPr>
              <w:jc w:val="center"/>
            </w:pPr>
            <w:r w:rsidRPr="004C52CE">
              <w:rPr>
                <w:color w:val="FF0000"/>
              </w:rPr>
              <w:t xml:space="preserve"> By M&amp;V Consultant</w:t>
            </w:r>
          </w:p>
        </w:tc>
      </w:tr>
      <w:tr w:rsidR="00B55865" w:rsidRPr="004C52CE" w:rsidTr="00B74921">
        <w:trPr>
          <w:trHeight w:val="260"/>
          <w:jc w:val="center"/>
        </w:trPr>
        <w:tc>
          <w:tcPr>
            <w:tcW w:w="1011" w:type="pct"/>
            <w:vAlign w:val="center"/>
          </w:tcPr>
          <w:p w:rsidR="00B55865" w:rsidRPr="004C52CE" w:rsidRDefault="00B55865" w:rsidP="00B74921">
            <w:pPr>
              <w:jc w:val="center"/>
            </w:pPr>
            <w:r>
              <w:t>R-15 Exterior Wall Insulation Only</w:t>
            </w:r>
          </w:p>
        </w:tc>
        <w:tc>
          <w:tcPr>
            <w:tcW w:w="668" w:type="pct"/>
          </w:tcPr>
          <w:p w:rsidR="00B55865" w:rsidRPr="004C52CE" w:rsidRDefault="00B55865" w:rsidP="00B74921">
            <w:pPr>
              <w:jc w:val="center"/>
            </w:pPr>
            <w:r>
              <w:t>R-15 exterior walls</w:t>
            </w:r>
          </w:p>
        </w:tc>
        <w:tc>
          <w:tcPr>
            <w:tcW w:w="672" w:type="pct"/>
          </w:tcPr>
          <w:p w:rsidR="00B55865" w:rsidRDefault="00B55865" w:rsidP="00B74921">
            <w:pPr>
              <w:jc w:val="center"/>
            </w:pPr>
            <w:r w:rsidRPr="00F56E4F">
              <w:t>Found as modeled</w:t>
            </w:r>
          </w:p>
        </w:tc>
        <w:tc>
          <w:tcPr>
            <w:tcW w:w="672" w:type="pct"/>
          </w:tcPr>
          <w:p w:rsidR="00B55865" w:rsidRPr="004C52CE" w:rsidRDefault="00B55865" w:rsidP="00B55865">
            <w:r w:rsidRPr="00B55865">
              <w:t>Review installation</w:t>
            </w:r>
          </w:p>
        </w:tc>
        <w:tc>
          <w:tcPr>
            <w:tcW w:w="572" w:type="pct"/>
          </w:tcPr>
          <w:p w:rsidR="00B55865" w:rsidRDefault="00B55865" w:rsidP="00B55865">
            <w:r w:rsidRPr="00B55865">
              <w:t>None</w:t>
            </w:r>
          </w:p>
        </w:tc>
        <w:tc>
          <w:tcPr>
            <w:tcW w:w="450" w:type="pct"/>
          </w:tcPr>
          <w:p w:rsidR="00B55865" w:rsidRDefault="00B55865" w:rsidP="00B55865">
            <w:r w:rsidRPr="00B55865">
              <w:t>None</w:t>
            </w:r>
          </w:p>
        </w:tc>
        <w:tc>
          <w:tcPr>
            <w:tcW w:w="506" w:type="pct"/>
          </w:tcPr>
          <w:p w:rsidR="00B55865" w:rsidRPr="004C52CE" w:rsidRDefault="00B55865" w:rsidP="00B74921">
            <w:pPr>
              <w:jc w:val="center"/>
            </w:pPr>
            <w:r w:rsidRPr="004C52CE">
              <w:rPr>
                <w:color w:val="FF0000"/>
              </w:rPr>
              <w:t xml:space="preserve"> By M&amp;V Consultant</w:t>
            </w:r>
          </w:p>
        </w:tc>
        <w:tc>
          <w:tcPr>
            <w:tcW w:w="450" w:type="pct"/>
          </w:tcPr>
          <w:p w:rsidR="00B55865" w:rsidRPr="004C52CE" w:rsidRDefault="00B55865" w:rsidP="00B74921">
            <w:pPr>
              <w:jc w:val="center"/>
            </w:pPr>
            <w:r w:rsidRPr="004C52CE">
              <w:rPr>
                <w:color w:val="FF0000"/>
              </w:rPr>
              <w:t xml:space="preserve"> By M&amp;V Consultant</w:t>
            </w:r>
          </w:p>
        </w:tc>
      </w:tr>
      <w:tr w:rsidR="00B55865" w:rsidRPr="004C52CE" w:rsidTr="00B74921">
        <w:trPr>
          <w:trHeight w:val="260"/>
          <w:jc w:val="center"/>
        </w:trPr>
        <w:tc>
          <w:tcPr>
            <w:tcW w:w="1011" w:type="pct"/>
            <w:vAlign w:val="center"/>
          </w:tcPr>
          <w:p w:rsidR="00B55865" w:rsidRPr="004C52CE" w:rsidRDefault="00B55865" w:rsidP="00B74921">
            <w:pPr>
              <w:jc w:val="center"/>
            </w:pPr>
            <w:r>
              <w:t>R-50 Roof Insulation Only</w:t>
            </w:r>
          </w:p>
        </w:tc>
        <w:tc>
          <w:tcPr>
            <w:tcW w:w="668" w:type="pct"/>
          </w:tcPr>
          <w:p w:rsidR="00B55865" w:rsidRPr="004C52CE" w:rsidRDefault="00B55865" w:rsidP="00B74921">
            <w:pPr>
              <w:jc w:val="center"/>
            </w:pPr>
            <w:r>
              <w:t>R-50 roof insulation</w:t>
            </w:r>
          </w:p>
        </w:tc>
        <w:tc>
          <w:tcPr>
            <w:tcW w:w="672" w:type="pct"/>
          </w:tcPr>
          <w:p w:rsidR="00B55865" w:rsidRDefault="00B55865" w:rsidP="00B74921">
            <w:pPr>
              <w:jc w:val="center"/>
            </w:pPr>
            <w:r w:rsidRPr="00F56E4F">
              <w:t xml:space="preserve"> Only R-45 insulation was found in the roof construction.</w:t>
            </w:r>
          </w:p>
        </w:tc>
        <w:tc>
          <w:tcPr>
            <w:tcW w:w="672" w:type="pct"/>
          </w:tcPr>
          <w:p w:rsidR="00B55865" w:rsidRPr="004C52CE" w:rsidRDefault="00B55865" w:rsidP="00B55865">
            <w:r w:rsidRPr="00B55865">
              <w:t>Review installation</w:t>
            </w:r>
          </w:p>
        </w:tc>
        <w:tc>
          <w:tcPr>
            <w:tcW w:w="572" w:type="pct"/>
          </w:tcPr>
          <w:p w:rsidR="00B55865" w:rsidRDefault="00B55865" w:rsidP="00B55865">
            <w:r w:rsidRPr="00B55865">
              <w:t>None</w:t>
            </w:r>
          </w:p>
        </w:tc>
        <w:tc>
          <w:tcPr>
            <w:tcW w:w="450" w:type="pct"/>
          </w:tcPr>
          <w:p w:rsidR="00B55865" w:rsidRDefault="00B55865" w:rsidP="00B55865">
            <w:r w:rsidRPr="00B55865">
              <w:t>None</w:t>
            </w:r>
          </w:p>
        </w:tc>
        <w:tc>
          <w:tcPr>
            <w:tcW w:w="506" w:type="pct"/>
          </w:tcPr>
          <w:p w:rsidR="00B55865" w:rsidRPr="004C52CE" w:rsidRDefault="00B55865" w:rsidP="00B74921">
            <w:pPr>
              <w:jc w:val="center"/>
            </w:pPr>
            <w:r w:rsidRPr="004C52CE">
              <w:rPr>
                <w:color w:val="FF0000"/>
              </w:rPr>
              <w:t xml:space="preserve"> By M&amp;V Consultant</w:t>
            </w:r>
          </w:p>
        </w:tc>
        <w:tc>
          <w:tcPr>
            <w:tcW w:w="450" w:type="pct"/>
          </w:tcPr>
          <w:p w:rsidR="00B55865" w:rsidRPr="004C52CE" w:rsidRDefault="00B55865" w:rsidP="00B74921">
            <w:pPr>
              <w:jc w:val="center"/>
            </w:pPr>
            <w:r w:rsidRPr="004C52CE">
              <w:rPr>
                <w:color w:val="FF0000"/>
              </w:rPr>
              <w:t xml:space="preserve"> By M&amp;V Consultant</w:t>
            </w:r>
          </w:p>
        </w:tc>
      </w:tr>
      <w:tr w:rsidR="00B55865" w:rsidRPr="004C52CE" w:rsidTr="00B74921">
        <w:trPr>
          <w:trHeight w:val="260"/>
          <w:jc w:val="center"/>
        </w:trPr>
        <w:tc>
          <w:tcPr>
            <w:tcW w:w="1011" w:type="pct"/>
            <w:vAlign w:val="center"/>
          </w:tcPr>
          <w:p w:rsidR="00B55865" w:rsidRPr="004C52CE" w:rsidRDefault="00B55865" w:rsidP="00B74921">
            <w:pPr>
              <w:jc w:val="center"/>
            </w:pPr>
            <w:r>
              <w:t>Rotate Building 90 Degrees Only</w:t>
            </w:r>
          </w:p>
        </w:tc>
        <w:tc>
          <w:tcPr>
            <w:tcW w:w="668" w:type="pct"/>
          </w:tcPr>
          <w:p w:rsidR="00B55865" w:rsidRPr="004C52CE" w:rsidRDefault="00B55865" w:rsidP="00B74921">
            <w:pPr>
              <w:jc w:val="center"/>
            </w:pPr>
            <w:r>
              <w:t>Building sited with long axis E-W</w:t>
            </w:r>
          </w:p>
        </w:tc>
        <w:tc>
          <w:tcPr>
            <w:tcW w:w="672" w:type="pct"/>
          </w:tcPr>
          <w:p w:rsidR="00B55865" w:rsidRDefault="00B55865" w:rsidP="00B74921">
            <w:pPr>
              <w:jc w:val="center"/>
            </w:pPr>
            <w:r w:rsidRPr="00F56E4F">
              <w:t xml:space="preserve"> Found as modeled</w:t>
            </w:r>
          </w:p>
        </w:tc>
        <w:tc>
          <w:tcPr>
            <w:tcW w:w="672" w:type="pct"/>
          </w:tcPr>
          <w:p w:rsidR="00B55865" w:rsidRPr="004C52CE" w:rsidRDefault="00B55865" w:rsidP="00B55865">
            <w:r w:rsidRPr="00B55865">
              <w:t xml:space="preserve"> </w:t>
            </w:r>
            <w:r w:rsidRPr="00B55865">
              <w:t xml:space="preserve">Visit building site </w:t>
            </w:r>
            <w:r w:rsidRPr="00B55865">
              <w:sym w:font="Wingdings" w:char="F04A"/>
            </w:r>
          </w:p>
        </w:tc>
        <w:tc>
          <w:tcPr>
            <w:tcW w:w="572" w:type="pct"/>
          </w:tcPr>
          <w:p w:rsidR="00B55865" w:rsidRDefault="00B55865" w:rsidP="00B55865">
            <w:r w:rsidRPr="00B55865">
              <w:t>None</w:t>
            </w:r>
          </w:p>
        </w:tc>
        <w:tc>
          <w:tcPr>
            <w:tcW w:w="450" w:type="pct"/>
          </w:tcPr>
          <w:p w:rsidR="00B55865" w:rsidRDefault="00B55865" w:rsidP="00B55865">
            <w:r w:rsidRPr="00B55865">
              <w:t>None</w:t>
            </w:r>
          </w:p>
        </w:tc>
        <w:tc>
          <w:tcPr>
            <w:tcW w:w="506" w:type="pct"/>
          </w:tcPr>
          <w:p w:rsidR="00B55865" w:rsidRPr="004C52CE" w:rsidRDefault="00B55865" w:rsidP="00B74921">
            <w:pPr>
              <w:jc w:val="center"/>
            </w:pPr>
            <w:r w:rsidRPr="004C52CE">
              <w:rPr>
                <w:color w:val="FF0000"/>
              </w:rPr>
              <w:t xml:space="preserve"> By M&amp;V Consultant</w:t>
            </w:r>
          </w:p>
        </w:tc>
        <w:tc>
          <w:tcPr>
            <w:tcW w:w="450" w:type="pct"/>
          </w:tcPr>
          <w:p w:rsidR="00B55865" w:rsidRPr="004C52CE" w:rsidRDefault="00B55865" w:rsidP="00B74921">
            <w:pPr>
              <w:jc w:val="center"/>
            </w:pPr>
            <w:r w:rsidRPr="004C52CE">
              <w:rPr>
                <w:color w:val="FF0000"/>
              </w:rPr>
              <w:t xml:space="preserve"> By M&amp;V Consultant</w:t>
            </w:r>
          </w:p>
        </w:tc>
      </w:tr>
    </w:tbl>
    <w:p w:rsidR="00BE25A8" w:rsidRDefault="00BE25A8" w:rsidP="00214B25">
      <w:pPr>
        <w:pStyle w:val="Heading2"/>
        <w:numPr>
          <w:ilvl w:val="0"/>
          <w:numId w:val="0"/>
        </w:numPr>
        <w:sectPr w:rsidR="00BE25A8" w:rsidSect="00BE25A8">
          <w:pgSz w:w="15840" w:h="12240" w:orient="landscape"/>
          <w:pgMar w:top="1440" w:right="1440" w:bottom="1440" w:left="1440" w:header="720" w:footer="720" w:gutter="0"/>
          <w:cols w:space="720"/>
          <w:titlePg/>
          <w:docGrid w:linePitch="360"/>
        </w:sectPr>
      </w:pPr>
    </w:p>
    <w:p w:rsidR="000B53F7" w:rsidRPr="000B53F7" w:rsidRDefault="000B53F7" w:rsidP="00510703">
      <w:pPr>
        <w:pStyle w:val="Heading2"/>
      </w:pPr>
      <w:r w:rsidRPr="000B53F7">
        <w:lastRenderedPageBreak/>
        <w:t>Verification of Hours Used Within the Model</w:t>
      </w:r>
    </w:p>
    <w:p w:rsidR="000B53F7" w:rsidRPr="00E5111F" w:rsidRDefault="000B53F7" w:rsidP="000B53F7">
      <w:r>
        <w:t>The verification team will document the current hours of operation for each system affected by an energy efficiency measure.  This will be accomplished with a combination of data-loggers, investigation of the building automation system (where applicable), and an interview with the building owner/operator.  The actual hours of operation for each effected system will be compared to the originally assume schedules used in the energy model.  If significant discrepancies exist from CD review modeling assumptions, Xcel will be notified to discuss potential adjustments.</w:t>
      </w:r>
    </w:p>
    <w:p w:rsidR="000B53F7" w:rsidRPr="000B53F7" w:rsidRDefault="000B53F7" w:rsidP="00510703">
      <w:pPr>
        <w:pStyle w:val="Heading2"/>
      </w:pPr>
      <w:r w:rsidRPr="000B53F7">
        <w:t>Final Savings Verification and Incentive Amounts</w:t>
      </w:r>
    </w:p>
    <w:p w:rsidR="000B53F7" w:rsidRPr="008210F9" w:rsidRDefault="000B53F7" w:rsidP="000B53F7">
      <w:r w:rsidRPr="008210F9">
        <w:t xml:space="preserve">If any discrepancies from the CD review are found during verification, energy savings for the selected bundle of </w:t>
      </w:r>
      <w:r w:rsidR="0020222F">
        <w:t>measures</w:t>
      </w:r>
      <w:r w:rsidRPr="008210F9">
        <w:t xml:space="preserve"> will be re-calculated by creating an as-verified model with as-verified conditions and schedules.  Incentive amounts will be adjusted according to the as-verified energy savings calculations.</w:t>
      </w:r>
    </w:p>
    <w:sectPr w:rsidR="000B53F7" w:rsidRPr="008210F9" w:rsidSect="000B53F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79C" w:rsidRDefault="00EF679C" w:rsidP="00485BE5">
      <w:pPr>
        <w:spacing w:after="0" w:line="240" w:lineRule="auto"/>
      </w:pPr>
      <w:r>
        <w:separator/>
      </w:r>
    </w:p>
  </w:endnote>
  <w:endnote w:type="continuationSeparator" w:id="0">
    <w:p w:rsidR="00EF679C" w:rsidRDefault="00EF679C" w:rsidP="00485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FBE" w:rsidRDefault="009A4FBE" w:rsidP="00B12EB9">
    <w:pPr>
      <w:pStyle w:val="Footer"/>
      <w:tabs>
        <w:tab w:val="clear" w:pos="4680"/>
        <w:tab w:val="clear" w:pos="9360"/>
        <w:tab w:val="left" w:pos="7920"/>
      </w:tabs>
    </w:pPr>
    <w:r>
      <w:rPr>
        <w:noProof/>
      </w:rPr>
      <w:drawing>
        <wp:inline distT="0" distB="0" distL="0" distR="0">
          <wp:extent cx="1323975" cy="333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00951EC4" w:rsidRPr="00A176A5">
      <w:rPr>
        <w:sz w:val="20"/>
        <w:szCs w:val="20"/>
      </w:rPr>
      <w:fldChar w:fldCharType="begin"/>
    </w:r>
    <w:r w:rsidRPr="00A176A5">
      <w:rPr>
        <w:sz w:val="20"/>
        <w:szCs w:val="20"/>
      </w:rPr>
      <w:instrText xml:space="preserve"> PAGE  \* Arabic  \* MERGEFORMAT </w:instrText>
    </w:r>
    <w:r w:rsidR="00951EC4" w:rsidRPr="00A176A5">
      <w:rPr>
        <w:sz w:val="20"/>
        <w:szCs w:val="20"/>
      </w:rPr>
      <w:fldChar w:fldCharType="separate"/>
    </w:r>
    <w:r w:rsidR="00F53D10">
      <w:rPr>
        <w:noProof/>
        <w:sz w:val="20"/>
        <w:szCs w:val="20"/>
      </w:rPr>
      <w:t>3</w:t>
    </w:r>
    <w:r w:rsidR="00951EC4" w:rsidRPr="00A176A5">
      <w:rPr>
        <w:sz w:val="20"/>
        <w:szCs w:val="20"/>
      </w:rPr>
      <w:fldChar w:fldCharType="end"/>
    </w:r>
    <w:r w:rsidRPr="00A176A5">
      <w:rPr>
        <w:sz w:val="20"/>
        <w:szCs w:val="20"/>
      </w:rPr>
      <w:t xml:space="preserve"> of </w:t>
    </w:r>
    <w:fldSimple w:instr=" NUMPAGES  \* Arabic  \* MERGEFORMAT ">
      <w:r w:rsidR="00F53D10" w:rsidRPr="00F53D10">
        <w:rPr>
          <w:noProof/>
          <w:sz w:val="20"/>
          <w:szCs w:val="20"/>
        </w:rPr>
        <w:t>11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FBE" w:rsidRDefault="009A4FBE" w:rsidP="00B12EB9">
    <w:pPr>
      <w:pStyle w:val="Footer"/>
      <w:tabs>
        <w:tab w:val="clear" w:pos="4680"/>
        <w:tab w:val="clear" w:pos="9360"/>
        <w:tab w:val="left" w:pos="7920"/>
      </w:tabs>
    </w:pPr>
    <w:r>
      <w:rPr>
        <w:noProof/>
      </w:rPr>
      <w:drawing>
        <wp:inline distT="0" distB="0" distL="0" distR="0">
          <wp:extent cx="13239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00951EC4" w:rsidRPr="00A176A5">
      <w:rPr>
        <w:sz w:val="20"/>
        <w:szCs w:val="20"/>
      </w:rPr>
      <w:fldChar w:fldCharType="begin"/>
    </w:r>
    <w:r w:rsidRPr="00A176A5">
      <w:rPr>
        <w:sz w:val="20"/>
        <w:szCs w:val="20"/>
      </w:rPr>
      <w:instrText xml:space="preserve"> PAGE  \* Arabic  \* MERGEFORMAT </w:instrText>
    </w:r>
    <w:r w:rsidR="00951EC4" w:rsidRPr="00A176A5">
      <w:rPr>
        <w:sz w:val="20"/>
        <w:szCs w:val="20"/>
      </w:rPr>
      <w:fldChar w:fldCharType="separate"/>
    </w:r>
    <w:r w:rsidR="00F53D10">
      <w:rPr>
        <w:noProof/>
        <w:sz w:val="20"/>
        <w:szCs w:val="20"/>
      </w:rPr>
      <w:t>2</w:t>
    </w:r>
    <w:r w:rsidR="00951EC4" w:rsidRPr="00A176A5">
      <w:rPr>
        <w:sz w:val="20"/>
        <w:szCs w:val="20"/>
      </w:rPr>
      <w:fldChar w:fldCharType="end"/>
    </w:r>
    <w:r w:rsidRPr="00A176A5">
      <w:rPr>
        <w:sz w:val="20"/>
        <w:szCs w:val="20"/>
      </w:rPr>
      <w:t xml:space="preserve"> of </w:t>
    </w:r>
    <w:fldSimple w:instr=" NUMPAGES  \* Arabic  \* MERGEFORMAT ">
      <w:r w:rsidR="00F53D10" w:rsidRPr="00F53D10">
        <w:rPr>
          <w:noProof/>
          <w:sz w:val="20"/>
          <w:szCs w:val="20"/>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FBE" w:rsidRDefault="009A4FBE" w:rsidP="00B12EB9">
    <w:pPr>
      <w:pStyle w:val="Footer"/>
      <w:tabs>
        <w:tab w:val="clear" w:pos="4680"/>
        <w:tab w:val="clear" w:pos="9360"/>
        <w:tab w:val="left" w:pos="10800"/>
      </w:tabs>
    </w:pPr>
    <w:r>
      <w:rPr>
        <w:noProof/>
      </w:rPr>
      <w:drawing>
        <wp:inline distT="0" distB="0" distL="0" distR="0">
          <wp:extent cx="1323975" cy="333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00951EC4" w:rsidRPr="00A176A5">
      <w:rPr>
        <w:sz w:val="20"/>
        <w:szCs w:val="20"/>
      </w:rPr>
      <w:fldChar w:fldCharType="begin"/>
    </w:r>
    <w:r w:rsidRPr="00A176A5">
      <w:rPr>
        <w:sz w:val="20"/>
        <w:szCs w:val="20"/>
      </w:rPr>
      <w:instrText xml:space="preserve"> PAGE  \* Arabic  \* MERGEFORMAT </w:instrText>
    </w:r>
    <w:r w:rsidR="00951EC4" w:rsidRPr="00A176A5">
      <w:rPr>
        <w:sz w:val="20"/>
        <w:szCs w:val="20"/>
      </w:rPr>
      <w:fldChar w:fldCharType="separate"/>
    </w:r>
    <w:r w:rsidR="00F53D10">
      <w:rPr>
        <w:noProof/>
        <w:sz w:val="20"/>
        <w:szCs w:val="20"/>
      </w:rPr>
      <w:t>4</w:t>
    </w:r>
    <w:r w:rsidR="00951EC4" w:rsidRPr="00A176A5">
      <w:rPr>
        <w:sz w:val="20"/>
        <w:szCs w:val="20"/>
      </w:rPr>
      <w:fldChar w:fldCharType="end"/>
    </w:r>
    <w:r w:rsidRPr="00A176A5">
      <w:rPr>
        <w:sz w:val="20"/>
        <w:szCs w:val="20"/>
      </w:rPr>
      <w:t xml:space="preserve"> of </w:t>
    </w:r>
    <w:fldSimple w:instr=" NUMPAGES  \* Arabic  \* MERGEFORMAT ">
      <w:r w:rsidR="00F53D10" w:rsidRPr="00F53D10">
        <w:rPr>
          <w:noProof/>
          <w:sz w:val="20"/>
          <w:szCs w:val="20"/>
        </w:rPr>
        <w:t>11</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FBE" w:rsidRDefault="009A4FBE" w:rsidP="00B12EB9">
    <w:pPr>
      <w:pStyle w:val="Footer"/>
      <w:tabs>
        <w:tab w:val="clear" w:pos="4680"/>
        <w:tab w:val="clear" w:pos="9360"/>
        <w:tab w:val="left" w:pos="7920"/>
      </w:tabs>
    </w:pPr>
    <w:r>
      <w:rPr>
        <w:noProof/>
      </w:rPr>
      <w:drawing>
        <wp:inline distT="0" distB="0" distL="0" distR="0">
          <wp:extent cx="1323975" cy="333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r>
    <w:r>
      <w:rPr>
        <w:sz w:val="20"/>
        <w:szCs w:val="20"/>
      </w:rPr>
      <w:tab/>
    </w:r>
    <w:r>
      <w:rPr>
        <w:sz w:val="20"/>
        <w:szCs w:val="20"/>
      </w:rPr>
      <w:tab/>
    </w:r>
    <w:r>
      <w:rPr>
        <w:sz w:val="20"/>
        <w:szCs w:val="20"/>
      </w:rPr>
      <w:tab/>
    </w:r>
    <w:r>
      <w:rPr>
        <w:sz w:val="20"/>
        <w:szCs w:val="20"/>
      </w:rPr>
      <w:tab/>
    </w:r>
    <w:r>
      <w:rPr>
        <w:sz w:val="20"/>
        <w:szCs w:val="20"/>
      </w:rPr>
      <w:tab/>
      <w:t>Page</w:t>
    </w:r>
    <w:r w:rsidRPr="00A176A5">
      <w:rPr>
        <w:sz w:val="20"/>
        <w:szCs w:val="20"/>
      </w:rPr>
      <w:t xml:space="preserve"> </w:t>
    </w:r>
    <w:r w:rsidR="00951EC4" w:rsidRPr="00A176A5">
      <w:rPr>
        <w:sz w:val="20"/>
        <w:szCs w:val="20"/>
      </w:rPr>
      <w:fldChar w:fldCharType="begin"/>
    </w:r>
    <w:r w:rsidRPr="00A176A5">
      <w:rPr>
        <w:sz w:val="20"/>
        <w:szCs w:val="20"/>
      </w:rPr>
      <w:instrText xml:space="preserve"> PAGE  \* Arabic  \* MERGEFORMAT </w:instrText>
    </w:r>
    <w:r w:rsidR="00951EC4" w:rsidRPr="00A176A5">
      <w:rPr>
        <w:sz w:val="20"/>
        <w:szCs w:val="20"/>
      </w:rPr>
      <w:fldChar w:fldCharType="separate"/>
    </w:r>
    <w:r w:rsidR="00F53D10">
      <w:rPr>
        <w:noProof/>
        <w:sz w:val="20"/>
        <w:szCs w:val="20"/>
      </w:rPr>
      <w:t>5</w:t>
    </w:r>
    <w:r w:rsidR="00951EC4" w:rsidRPr="00A176A5">
      <w:rPr>
        <w:sz w:val="20"/>
        <w:szCs w:val="20"/>
      </w:rPr>
      <w:fldChar w:fldCharType="end"/>
    </w:r>
    <w:r w:rsidRPr="00A176A5">
      <w:rPr>
        <w:sz w:val="20"/>
        <w:szCs w:val="20"/>
      </w:rPr>
      <w:t xml:space="preserve"> of </w:t>
    </w:r>
    <w:fldSimple w:instr=" NUMPAGES  \* Arabic  \* MERGEFORMAT ">
      <w:r w:rsidR="00F53D10" w:rsidRPr="00F53D10">
        <w:rPr>
          <w:noProof/>
          <w:sz w:val="20"/>
          <w:szCs w:val="20"/>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79C" w:rsidRDefault="00EF679C" w:rsidP="00485BE5">
      <w:pPr>
        <w:spacing w:after="0" w:line="240" w:lineRule="auto"/>
      </w:pPr>
      <w:r>
        <w:separator/>
      </w:r>
    </w:p>
  </w:footnote>
  <w:footnote w:type="continuationSeparator" w:id="0">
    <w:p w:rsidR="00EF679C" w:rsidRDefault="00EF679C" w:rsidP="00485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FBE" w:rsidRPr="00723734" w:rsidRDefault="009A4FBE" w:rsidP="00485BE5">
    <w:pPr>
      <w:pStyle w:val="Header"/>
      <w:jc w:val="center"/>
      <w:rPr>
        <w:sz w:val="20"/>
        <w:szCs w:val="20"/>
      </w:rPr>
    </w:pPr>
    <w:r>
      <w:rPr>
        <w:sz w:val="20"/>
        <w:szCs w:val="20"/>
      </w:rPr>
      <w:t>EDAPT Example Project – Xcel Energy EDA Program Construction Documents Report</w:t>
    </w:r>
  </w:p>
  <w:p w:rsidR="009A4FBE" w:rsidRDefault="009A4F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51CE"/>
    <w:multiLevelType w:val="hybridMultilevel"/>
    <w:tmpl w:val="24F64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B29"/>
    <w:multiLevelType w:val="hybridMultilevel"/>
    <w:tmpl w:val="59940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C542E3"/>
    <w:multiLevelType w:val="hybridMultilevel"/>
    <w:tmpl w:val="5D36362A"/>
    <w:lvl w:ilvl="0" w:tplc="59C8D964">
      <w:start w:val="1"/>
      <w:numFmt w:val="bullet"/>
      <w:lvlText w:val=""/>
      <w:lvlJc w:val="left"/>
      <w:pPr>
        <w:tabs>
          <w:tab w:val="num" w:pos="792"/>
        </w:tabs>
        <w:ind w:left="792" w:hanging="360"/>
      </w:pPr>
      <w:rPr>
        <w:rFonts w:ascii="Wingdings" w:hAnsi="Wingdings" w:hint="default"/>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
    <w:nsid w:val="08BB2B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73183B"/>
    <w:multiLevelType w:val="hybridMultilevel"/>
    <w:tmpl w:val="31DE9038"/>
    <w:lvl w:ilvl="0" w:tplc="297CC658">
      <w:start w:val="1"/>
      <w:numFmt w:val="bullet"/>
      <w:pStyle w:val="Style1"/>
      <w:lvlText w:val=""/>
      <w:lvlJc w:val="left"/>
      <w:pPr>
        <w:ind w:left="2250" w:hanging="360"/>
      </w:pPr>
      <w:rPr>
        <w:rFonts w:ascii="Symbol" w:hAnsi="Symbol" w:hint="default"/>
        <w:color w:val="000000"/>
      </w:rPr>
    </w:lvl>
    <w:lvl w:ilvl="1" w:tplc="04090003">
      <w:start w:val="1"/>
      <w:numFmt w:val="bullet"/>
      <w:lvlText w:val="o"/>
      <w:lvlJc w:val="left"/>
      <w:pPr>
        <w:ind w:left="1593" w:hanging="360"/>
      </w:pPr>
      <w:rPr>
        <w:rFonts w:ascii="Courier New" w:hAnsi="Courier New" w:cs="Times New Roman" w:hint="default"/>
      </w:rPr>
    </w:lvl>
    <w:lvl w:ilvl="2" w:tplc="04090005">
      <w:start w:val="1"/>
      <w:numFmt w:val="bullet"/>
      <w:lvlText w:val=""/>
      <w:lvlJc w:val="left"/>
      <w:pPr>
        <w:ind w:left="2313" w:hanging="360"/>
      </w:pPr>
      <w:rPr>
        <w:rFonts w:ascii="Wingdings" w:hAnsi="Wingdings" w:hint="default"/>
      </w:rPr>
    </w:lvl>
    <w:lvl w:ilvl="3" w:tplc="04090001">
      <w:start w:val="1"/>
      <w:numFmt w:val="bullet"/>
      <w:lvlText w:val=""/>
      <w:lvlJc w:val="left"/>
      <w:pPr>
        <w:ind w:left="3033" w:hanging="360"/>
      </w:pPr>
      <w:rPr>
        <w:rFonts w:ascii="Symbol" w:hAnsi="Symbol" w:hint="default"/>
      </w:rPr>
    </w:lvl>
    <w:lvl w:ilvl="4" w:tplc="04090003">
      <w:start w:val="1"/>
      <w:numFmt w:val="bullet"/>
      <w:lvlText w:val="o"/>
      <w:lvlJc w:val="left"/>
      <w:pPr>
        <w:ind w:left="3753" w:hanging="360"/>
      </w:pPr>
      <w:rPr>
        <w:rFonts w:ascii="Courier New" w:hAnsi="Courier New" w:cs="Times New Roman" w:hint="default"/>
      </w:rPr>
    </w:lvl>
    <w:lvl w:ilvl="5" w:tplc="04090005">
      <w:start w:val="1"/>
      <w:numFmt w:val="bullet"/>
      <w:lvlText w:val=""/>
      <w:lvlJc w:val="left"/>
      <w:pPr>
        <w:ind w:left="4473" w:hanging="360"/>
      </w:pPr>
      <w:rPr>
        <w:rFonts w:ascii="Wingdings" w:hAnsi="Wingdings" w:hint="default"/>
      </w:rPr>
    </w:lvl>
    <w:lvl w:ilvl="6" w:tplc="04090001">
      <w:start w:val="1"/>
      <w:numFmt w:val="bullet"/>
      <w:lvlText w:val=""/>
      <w:lvlJc w:val="left"/>
      <w:pPr>
        <w:ind w:left="5193" w:hanging="360"/>
      </w:pPr>
      <w:rPr>
        <w:rFonts w:ascii="Symbol" w:hAnsi="Symbol" w:hint="default"/>
      </w:rPr>
    </w:lvl>
    <w:lvl w:ilvl="7" w:tplc="04090003">
      <w:start w:val="1"/>
      <w:numFmt w:val="bullet"/>
      <w:lvlText w:val="o"/>
      <w:lvlJc w:val="left"/>
      <w:pPr>
        <w:ind w:left="5913" w:hanging="360"/>
      </w:pPr>
      <w:rPr>
        <w:rFonts w:ascii="Courier New" w:hAnsi="Courier New" w:cs="Times New Roman" w:hint="default"/>
      </w:rPr>
    </w:lvl>
    <w:lvl w:ilvl="8" w:tplc="04090005">
      <w:start w:val="1"/>
      <w:numFmt w:val="bullet"/>
      <w:lvlText w:val=""/>
      <w:lvlJc w:val="left"/>
      <w:pPr>
        <w:ind w:left="6633" w:hanging="360"/>
      </w:pPr>
      <w:rPr>
        <w:rFonts w:ascii="Wingdings" w:hAnsi="Wingdings" w:hint="default"/>
      </w:rPr>
    </w:lvl>
  </w:abstractNum>
  <w:abstractNum w:abstractNumId="5">
    <w:nsid w:val="0A796F86"/>
    <w:multiLevelType w:val="hybridMultilevel"/>
    <w:tmpl w:val="6B42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A50D2C"/>
    <w:multiLevelType w:val="hybridMultilevel"/>
    <w:tmpl w:val="1C1EF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306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693199A"/>
    <w:multiLevelType w:val="hybridMultilevel"/>
    <w:tmpl w:val="DC7A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640B82"/>
    <w:multiLevelType w:val="hybridMultilevel"/>
    <w:tmpl w:val="74FC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AB7990"/>
    <w:multiLevelType w:val="hybridMultilevel"/>
    <w:tmpl w:val="034A713C"/>
    <w:lvl w:ilvl="0" w:tplc="79843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72564E"/>
    <w:multiLevelType w:val="multilevel"/>
    <w:tmpl w:val="78AA8AA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pStyle w:val="Heading3"/>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2">
    <w:nsid w:val="3CD73D30"/>
    <w:multiLevelType w:val="multilevel"/>
    <w:tmpl w:val="3B06A618"/>
    <w:lvl w:ilvl="0">
      <w:start w:val="1"/>
      <w:numFmt w:val="upperLetter"/>
      <w:pStyle w:val="Heading1Appendix"/>
      <w:lvlText w:val="Appendix %1"/>
      <w:lvlJc w:val="left"/>
      <w:pPr>
        <w:ind w:left="0" w:firstLine="0"/>
      </w:pPr>
      <w:rPr>
        <w:rFonts w:hint="default"/>
      </w:rPr>
    </w:lvl>
    <w:lvl w:ilvl="1">
      <w:start w:val="1"/>
      <w:numFmt w:val="decimal"/>
      <w:pStyle w:val="Heading2Appendix"/>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EAD3E08"/>
    <w:multiLevelType w:val="hybridMultilevel"/>
    <w:tmpl w:val="015C8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9DE1D54"/>
    <w:multiLevelType w:val="multilevel"/>
    <w:tmpl w:val="3AB6A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5">
    <w:nsid w:val="5D803A1A"/>
    <w:multiLevelType w:val="hybridMultilevel"/>
    <w:tmpl w:val="9460A260"/>
    <w:lvl w:ilvl="0" w:tplc="04090001">
      <w:start w:val="1"/>
      <w:numFmt w:val="bullet"/>
      <w:lvlText w:val=""/>
      <w:lvlJc w:val="left"/>
      <w:pPr>
        <w:ind w:left="956" w:hanging="360"/>
      </w:pPr>
      <w:rPr>
        <w:rFonts w:ascii="Symbol" w:hAnsi="Symbol" w:hint="default"/>
      </w:rPr>
    </w:lvl>
    <w:lvl w:ilvl="1" w:tplc="04090003" w:tentative="1">
      <w:start w:val="1"/>
      <w:numFmt w:val="bullet"/>
      <w:lvlText w:val="o"/>
      <w:lvlJc w:val="left"/>
      <w:pPr>
        <w:ind w:left="1676" w:hanging="360"/>
      </w:pPr>
      <w:rPr>
        <w:rFonts w:ascii="Courier New" w:hAnsi="Courier New" w:hint="default"/>
      </w:rPr>
    </w:lvl>
    <w:lvl w:ilvl="2" w:tplc="04090005" w:tentative="1">
      <w:start w:val="1"/>
      <w:numFmt w:val="bullet"/>
      <w:lvlText w:val=""/>
      <w:lvlJc w:val="left"/>
      <w:pPr>
        <w:ind w:left="2396" w:hanging="360"/>
      </w:pPr>
      <w:rPr>
        <w:rFonts w:ascii="Wingdings" w:hAnsi="Wingdings" w:hint="default"/>
      </w:rPr>
    </w:lvl>
    <w:lvl w:ilvl="3" w:tplc="04090001" w:tentative="1">
      <w:start w:val="1"/>
      <w:numFmt w:val="bullet"/>
      <w:lvlText w:val=""/>
      <w:lvlJc w:val="left"/>
      <w:pPr>
        <w:ind w:left="3116" w:hanging="360"/>
      </w:pPr>
      <w:rPr>
        <w:rFonts w:ascii="Symbol" w:hAnsi="Symbol" w:hint="default"/>
      </w:rPr>
    </w:lvl>
    <w:lvl w:ilvl="4" w:tplc="04090003" w:tentative="1">
      <w:start w:val="1"/>
      <w:numFmt w:val="bullet"/>
      <w:lvlText w:val="o"/>
      <w:lvlJc w:val="left"/>
      <w:pPr>
        <w:ind w:left="3836" w:hanging="360"/>
      </w:pPr>
      <w:rPr>
        <w:rFonts w:ascii="Courier New" w:hAnsi="Courier New" w:hint="default"/>
      </w:rPr>
    </w:lvl>
    <w:lvl w:ilvl="5" w:tplc="04090005" w:tentative="1">
      <w:start w:val="1"/>
      <w:numFmt w:val="bullet"/>
      <w:lvlText w:val=""/>
      <w:lvlJc w:val="left"/>
      <w:pPr>
        <w:ind w:left="4556" w:hanging="360"/>
      </w:pPr>
      <w:rPr>
        <w:rFonts w:ascii="Wingdings" w:hAnsi="Wingdings" w:hint="default"/>
      </w:rPr>
    </w:lvl>
    <w:lvl w:ilvl="6" w:tplc="04090001" w:tentative="1">
      <w:start w:val="1"/>
      <w:numFmt w:val="bullet"/>
      <w:lvlText w:val=""/>
      <w:lvlJc w:val="left"/>
      <w:pPr>
        <w:ind w:left="5276" w:hanging="360"/>
      </w:pPr>
      <w:rPr>
        <w:rFonts w:ascii="Symbol" w:hAnsi="Symbol" w:hint="default"/>
      </w:rPr>
    </w:lvl>
    <w:lvl w:ilvl="7" w:tplc="04090003" w:tentative="1">
      <w:start w:val="1"/>
      <w:numFmt w:val="bullet"/>
      <w:lvlText w:val="o"/>
      <w:lvlJc w:val="left"/>
      <w:pPr>
        <w:ind w:left="5996" w:hanging="360"/>
      </w:pPr>
      <w:rPr>
        <w:rFonts w:ascii="Courier New" w:hAnsi="Courier New" w:hint="default"/>
      </w:rPr>
    </w:lvl>
    <w:lvl w:ilvl="8" w:tplc="04090005" w:tentative="1">
      <w:start w:val="1"/>
      <w:numFmt w:val="bullet"/>
      <w:lvlText w:val=""/>
      <w:lvlJc w:val="left"/>
      <w:pPr>
        <w:ind w:left="6716" w:hanging="360"/>
      </w:pPr>
      <w:rPr>
        <w:rFonts w:ascii="Wingdings" w:hAnsi="Wingdings" w:hint="default"/>
      </w:rPr>
    </w:lvl>
  </w:abstractNum>
  <w:abstractNum w:abstractNumId="16">
    <w:nsid w:val="5FBD14E6"/>
    <w:multiLevelType w:val="hybridMultilevel"/>
    <w:tmpl w:val="E2CEA4D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7">
    <w:nsid w:val="6A2D7C86"/>
    <w:multiLevelType w:val="hybridMultilevel"/>
    <w:tmpl w:val="DAE2B45C"/>
    <w:lvl w:ilvl="0" w:tplc="921353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CFC42C3"/>
    <w:multiLevelType w:val="hybridMultilevel"/>
    <w:tmpl w:val="05120172"/>
    <w:lvl w:ilvl="0" w:tplc="04090001">
      <w:start w:val="1"/>
      <w:numFmt w:val="bullet"/>
      <w:pStyle w:val="workflow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322E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2A14964"/>
    <w:multiLevelType w:val="multilevel"/>
    <w:tmpl w:val="B0648A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2CE29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4B51FD9"/>
    <w:multiLevelType w:val="hybridMultilevel"/>
    <w:tmpl w:val="68B8BD76"/>
    <w:lvl w:ilvl="0" w:tplc="DE5ABF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B9E3DB6"/>
    <w:multiLevelType w:val="multilevel"/>
    <w:tmpl w:val="0F5223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0"/>
  </w:num>
  <w:num w:numId="3">
    <w:abstractNumId w:val="13"/>
  </w:num>
  <w:num w:numId="4">
    <w:abstractNumId w:val="22"/>
  </w:num>
  <w:num w:numId="5">
    <w:abstractNumId w:val="15"/>
  </w:num>
  <w:num w:numId="6">
    <w:abstractNumId w:val="10"/>
  </w:num>
  <w:num w:numId="7">
    <w:abstractNumId w:val="11"/>
  </w:num>
  <w:num w:numId="8">
    <w:abstractNumId w:val="11"/>
    <w:lvlOverride w:ilvl="0">
      <w:startOverride w:val="1"/>
    </w:lvlOverride>
  </w:num>
  <w:num w:numId="9">
    <w:abstractNumId w:val="19"/>
  </w:num>
  <w:num w:numId="10">
    <w:abstractNumId w:val="7"/>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6"/>
  </w:num>
  <w:num w:numId="14">
    <w:abstractNumId w:val="3"/>
  </w:num>
  <w:num w:numId="15">
    <w:abstractNumId w:val="11"/>
  </w:num>
  <w:num w:numId="16">
    <w:abstractNumId w:val="23"/>
  </w:num>
  <w:num w:numId="17">
    <w:abstractNumId w:val="2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2"/>
  </w:num>
  <w:num w:numId="21">
    <w:abstractNumId w:val="2"/>
  </w:num>
  <w:num w:numId="22">
    <w:abstractNumId w:val="16"/>
  </w:num>
  <w:num w:numId="23">
    <w:abstractNumId w:val="4"/>
  </w:num>
  <w:num w:numId="24">
    <w:abstractNumId w:val="1"/>
  </w:num>
  <w:num w:numId="25">
    <w:abstractNumId w:val="9"/>
  </w:num>
  <w:num w:numId="26">
    <w:abstractNumId w:val="5"/>
  </w:num>
  <w:num w:numId="27">
    <w:abstractNumId w:val="8"/>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attachedTemplate r:id="rId1"/>
  <w:linkStyles/>
  <w:defaultTabStop w:val="720"/>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9D6BB7"/>
    <w:rsid w:val="00004AAF"/>
    <w:rsid w:val="000057A6"/>
    <w:rsid w:val="0001455B"/>
    <w:rsid w:val="000275F3"/>
    <w:rsid w:val="00030CD1"/>
    <w:rsid w:val="00050F74"/>
    <w:rsid w:val="000554F0"/>
    <w:rsid w:val="000740A6"/>
    <w:rsid w:val="000815C8"/>
    <w:rsid w:val="0009445B"/>
    <w:rsid w:val="0009571B"/>
    <w:rsid w:val="000B023C"/>
    <w:rsid w:val="000B53F7"/>
    <w:rsid w:val="000D073F"/>
    <w:rsid w:val="000F0228"/>
    <w:rsid w:val="000F6681"/>
    <w:rsid w:val="000F6755"/>
    <w:rsid w:val="00110D91"/>
    <w:rsid w:val="00142F4F"/>
    <w:rsid w:val="00146B22"/>
    <w:rsid w:val="00150251"/>
    <w:rsid w:val="0017392C"/>
    <w:rsid w:val="00181B7C"/>
    <w:rsid w:val="001835DC"/>
    <w:rsid w:val="00195015"/>
    <w:rsid w:val="001A3289"/>
    <w:rsid w:val="001A6A27"/>
    <w:rsid w:val="001B00BF"/>
    <w:rsid w:val="001B540B"/>
    <w:rsid w:val="001C5958"/>
    <w:rsid w:val="001D0679"/>
    <w:rsid w:val="001F0288"/>
    <w:rsid w:val="0020222F"/>
    <w:rsid w:val="00214B25"/>
    <w:rsid w:val="0023198A"/>
    <w:rsid w:val="00240257"/>
    <w:rsid w:val="00246978"/>
    <w:rsid w:val="00253B8A"/>
    <w:rsid w:val="00265217"/>
    <w:rsid w:val="002732D0"/>
    <w:rsid w:val="00291129"/>
    <w:rsid w:val="00291F79"/>
    <w:rsid w:val="00294D83"/>
    <w:rsid w:val="002A0EDF"/>
    <w:rsid w:val="002A6817"/>
    <w:rsid w:val="002B1164"/>
    <w:rsid w:val="002D37BA"/>
    <w:rsid w:val="002D609B"/>
    <w:rsid w:val="002D62CC"/>
    <w:rsid w:val="002D6EF0"/>
    <w:rsid w:val="002E01E2"/>
    <w:rsid w:val="002F10B9"/>
    <w:rsid w:val="002F5260"/>
    <w:rsid w:val="00312254"/>
    <w:rsid w:val="00325076"/>
    <w:rsid w:val="003269D7"/>
    <w:rsid w:val="0032794A"/>
    <w:rsid w:val="00327A53"/>
    <w:rsid w:val="00355279"/>
    <w:rsid w:val="003606D4"/>
    <w:rsid w:val="003913B3"/>
    <w:rsid w:val="003B12CF"/>
    <w:rsid w:val="003B3315"/>
    <w:rsid w:val="003C3A53"/>
    <w:rsid w:val="003C4B61"/>
    <w:rsid w:val="003C4E43"/>
    <w:rsid w:val="003C50B4"/>
    <w:rsid w:val="003D15A9"/>
    <w:rsid w:val="003E5775"/>
    <w:rsid w:val="003E7246"/>
    <w:rsid w:val="003F4555"/>
    <w:rsid w:val="003F62E9"/>
    <w:rsid w:val="004026D4"/>
    <w:rsid w:val="00413E0F"/>
    <w:rsid w:val="004151EE"/>
    <w:rsid w:val="00424872"/>
    <w:rsid w:val="004433C2"/>
    <w:rsid w:val="0044668A"/>
    <w:rsid w:val="0045284F"/>
    <w:rsid w:val="00455BAE"/>
    <w:rsid w:val="004857CA"/>
    <w:rsid w:val="00485BE5"/>
    <w:rsid w:val="00485D93"/>
    <w:rsid w:val="004919B1"/>
    <w:rsid w:val="00494185"/>
    <w:rsid w:val="00495075"/>
    <w:rsid w:val="004A4AF9"/>
    <w:rsid w:val="004A54DF"/>
    <w:rsid w:val="004B473A"/>
    <w:rsid w:val="004D33C5"/>
    <w:rsid w:val="004E02E2"/>
    <w:rsid w:val="004E188B"/>
    <w:rsid w:val="004E6725"/>
    <w:rsid w:val="004F7DAF"/>
    <w:rsid w:val="00502CFA"/>
    <w:rsid w:val="00510703"/>
    <w:rsid w:val="005244FC"/>
    <w:rsid w:val="00525336"/>
    <w:rsid w:val="005323F9"/>
    <w:rsid w:val="00542171"/>
    <w:rsid w:val="005661C7"/>
    <w:rsid w:val="005725F5"/>
    <w:rsid w:val="005736E8"/>
    <w:rsid w:val="00577E26"/>
    <w:rsid w:val="00580F95"/>
    <w:rsid w:val="005845EC"/>
    <w:rsid w:val="00587B51"/>
    <w:rsid w:val="005923A5"/>
    <w:rsid w:val="00592EF7"/>
    <w:rsid w:val="005A6CFC"/>
    <w:rsid w:val="005B2C80"/>
    <w:rsid w:val="005B4565"/>
    <w:rsid w:val="005E0016"/>
    <w:rsid w:val="005F2947"/>
    <w:rsid w:val="00617AD1"/>
    <w:rsid w:val="0062154F"/>
    <w:rsid w:val="00625F57"/>
    <w:rsid w:val="00633AA2"/>
    <w:rsid w:val="006519B2"/>
    <w:rsid w:val="00655281"/>
    <w:rsid w:val="00656A08"/>
    <w:rsid w:val="0066034B"/>
    <w:rsid w:val="00674C48"/>
    <w:rsid w:val="006C1F83"/>
    <w:rsid w:val="006C43FF"/>
    <w:rsid w:val="006C57C2"/>
    <w:rsid w:val="006C7A53"/>
    <w:rsid w:val="006D6C46"/>
    <w:rsid w:val="006D7458"/>
    <w:rsid w:val="007125E9"/>
    <w:rsid w:val="007145A7"/>
    <w:rsid w:val="007145F1"/>
    <w:rsid w:val="0072037E"/>
    <w:rsid w:val="00730F4E"/>
    <w:rsid w:val="00732E3F"/>
    <w:rsid w:val="00743CA9"/>
    <w:rsid w:val="00751812"/>
    <w:rsid w:val="0076010E"/>
    <w:rsid w:val="007659D8"/>
    <w:rsid w:val="00774297"/>
    <w:rsid w:val="00775952"/>
    <w:rsid w:val="00797150"/>
    <w:rsid w:val="007A7D84"/>
    <w:rsid w:val="007B1475"/>
    <w:rsid w:val="007B2947"/>
    <w:rsid w:val="007B6033"/>
    <w:rsid w:val="007D1CA8"/>
    <w:rsid w:val="007D2E69"/>
    <w:rsid w:val="007D5313"/>
    <w:rsid w:val="008020A2"/>
    <w:rsid w:val="00837E72"/>
    <w:rsid w:val="00843977"/>
    <w:rsid w:val="00846B63"/>
    <w:rsid w:val="00862DD7"/>
    <w:rsid w:val="00866D22"/>
    <w:rsid w:val="00867E8B"/>
    <w:rsid w:val="0087532E"/>
    <w:rsid w:val="008753A3"/>
    <w:rsid w:val="00877337"/>
    <w:rsid w:val="00883473"/>
    <w:rsid w:val="00886525"/>
    <w:rsid w:val="00893242"/>
    <w:rsid w:val="008B68B9"/>
    <w:rsid w:val="008C09A7"/>
    <w:rsid w:val="008C7747"/>
    <w:rsid w:val="008D7225"/>
    <w:rsid w:val="008E7E7D"/>
    <w:rsid w:val="009124C5"/>
    <w:rsid w:val="009252EA"/>
    <w:rsid w:val="009476F4"/>
    <w:rsid w:val="00951EC4"/>
    <w:rsid w:val="009605C4"/>
    <w:rsid w:val="00962D6F"/>
    <w:rsid w:val="00966DD1"/>
    <w:rsid w:val="00981393"/>
    <w:rsid w:val="00995452"/>
    <w:rsid w:val="009A4FBE"/>
    <w:rsid w:val="009A5A3C"/>
    <w:rsid w:val="009A79D9"/>
    <w:rsid w:val="009B5E6D"/>
    <w:rsid w:val="009D2FA4"/>
    <w:rsid w:val="009D4C29"/>
    <w:rsid w:val="009D5567"/>
    <w:rsid w:val="009D6BB7"/>
    <w:rsid w:val="009E6100"/>
    <w:rsid w:val="009F6639"/>
    <w:rsid w:val="00A1051F"/>
    <w:rsid w:val="00A155D4"/>
    <w:rsid w:val="00A32BC0"/>
    <w:rsid w:val="00A41AB1"/>
    <w:rsid w:val="00A42FC7"/>
    <w:rsid w:val="00A60361"/>
    <w:rsid w:val="00A726BC"/>
    <w:rsid w:val="00A74C21"/>
    <w:rsid w:val="00A825C7"/>
    <w:rsid w:val="00A85598"/>
    <w:rsid w:val="00AB3D6C"/>
    <w:rsid w:val="00AC0209"/>
    <w:rsid w:val="00AD3DA4"/>
    <w:rsid w:val="00AD6A87"/>
    <w:rsid w:val="00B01A8E"/>
    <w:rsid w:val="00B04AAE"/>
    <w:rsid w:val="00B12EB9"/>
    <w:rsid w:val="00B168D4"/>
    <w:rsid w:val="00B2056D"/>
    <w:rsid w:val="00B247C7"/>
    <w:rsid w:val="00B261D7"/>
    <w:rsid w:val="00B33F8B"/>
    <w:rsid w:val="00B4243F"/>
    <w:rsid w:val="00B510B1"/>
    <w:rsid w:val="00B520B8"/>
    <w:rsid w:val="00B54F02"/>
    <w:rsid w:val="00B551CB"/>
    <w:rsid w:val="00B55865"/>
    <w:rsid w:val="00B57213"/>
    <w:rsid w:val="00B66FE5"/>
    <w:rsid w:val="00B77A2C"/>
    <w:rsid w:val="00B77C28"/>
    <w:rsid w:val="00BA5851"/>
    <w:rsid w:val="00BC1173"/>
    <w:rsid w:val="00BC48F0"/>
    <w:rsid w:val="00BD61F6"/>
    <w:rsid w:val="00BE158B"/>
    <w:rsid w:val="00BE25A8"/>
    <w:rsid w:val="00BF1C40"/>
    <w:rsid w:val="00BF2E40"/>
    <w:rsid w:val="00BF2F7E"/>
    <w:rsid w:val="00BF2FBC"/>
    <w:rsid w:val="00C05E88"/>
    <w:rsid w:val="00C20EF8"/>
    <w:rsid w:val="00C21619"/>
    <w:rsid w:val="00C25D54"/>
    <w:rsid w:val="00C30025"/>
    <w:rsid w:val="00C412C9"/>
    <w:rsid w:val="00C42620"/>
    <w:rsid w:val="00C478C9"/>
    <w:rsid w:val="00C5447D"/>
    <w:rsid w:val="00C64638"/>
    <w:rsid w:val="00C64FEC"/>
    <w:rsid w:val="00C7182C"/>
    <w:rsid w:val="00C72172"/>
    <w:rsid w:val="00C82826"/>
    <w:rsid w:val="00C91112"/>
    <w:rsid w:val="00CB1719"/>
    <w:rsid w:val="00CC6D32"/>
    <w:rsid w:val="00CC7F0D"/>
    <w:rsid w:val="00CE00F9"/>
    <w:rsid w:val="00CE70B9"/>
    <w:rsid w:val="00CF2EDE"/>
    <w:rsid w:val="00CF4C8C"/>
    <w:rsid w:val="00CF5E43"/>
    <w:rsid w:val="00D12E36"/>
    <w:rsid w:val="00D3312C"/>
    <w:rsid w:val="00D35DB3"/>
    <w:rsid w:val="00D35FB1"/>
    <w:rsid w:val="00D42AA2"/>
    <w:rsid w:val="00D51BA2"/>
    <w:rsid w:val="00D56084"/>
    <w:rsid w:val="00D944C6"/>
    <w:rsid w:val="00DA0E01"/>
    <w:rsid w:val="00DC0B1F"/>
    <w:rsid w:val="00DD28E7"/>
    <w:rsid w:val="00DD4A7C"/>
    <w:rsid w:val="00DE3190"/>
    <w:rsid w:val="00DE5683"/>
    <w:rsid w:val="00DF1DB5"/>
    <w:rsid w:val="00E267A0"/>
    <w:rsid w:val="00E45FDC"/>
    <w:rsid w:val="00E5326B"/>
    <w:rsid w:val="00E7237D"/>
    <w:rsid w:val="00E91FC7"/>
    <w:rsid w:val="00E9429C"/>
    <w:rsid w:val="00EA4265"/>
    <w:rsid w:val="00EA7F3F"/>
    <w:rsid w:val="00EB5C51"/>
    <w:rsid w:val="00EC2133"/>
    <w:rsid w:val="00EC386B"/>
    <w:rsid w:val="00ED3730"/>
    <w:rsid w:val="00ED4649"/>
    <w:rsid w:val="00EE1BF6"/>
    <w:rsid w:val="00EE3D11"/>
    <w:rsid w:val="00EE439C"/>
    <w:rsid w:val="00EF679C"/>
    <w:rsid w:val="00F13D24"/>
    <w:rsid w:val="00F15791"/>
    <w:rsid w:val="00F2191A"/>
    <w:rsid w:val="00F27D3C"/>
    <w:rsid w:val="00F406F4"/>
    <w:rsid w:val="00F53D10"/>
    <w:rsid w:val="00F5760F"/>
    <w:rsid w:val="00F726A1"/>
    <w:rsid w:val="00F800E2"/>
    <w:rsid w:val="00F87F5D"/>
    <w:rsid w:val="00FA3456"/>
    <w:rsid w:val="00FA61E3"/>
    <w:rsid w:val="00FA6E55"/>
    <w:rsid w:val="00FB04AA"/>
    <w:rsid w:val="00FD2445"/>
    <w:rsid w:val="00FD25BC"/>
    <w:rsid w:val="00FF3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458"/>
  </w:style>
  <w:style w:type="paragraph" w:styleId="Heading1">
    <w:name w:val="heading 1"/>
    <w:basedOn w:val="Normal"/>
    <w:next w:val="Normal"/>
    <w:link w:val="Heading1Char"/>
    <w:uiPriority w:val="9"/>
    <w:qFormat/>
    <w:rsid w:val="006D7458"/>
    <w:pPr>
      <w:keepNext/>
      <w:keepLines/>
      <w:numPr>
        <w:numId w:val="7"/>
      </w:numPr>
      <w:spacing w:before="480" w:after="12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D7458"/>
    <w:pPr>
      <w:keepNext/>
      <w:keepLines/>
      <w:numPr>
        <w:ilvl w:val="1"/>
        <w:numId w:val="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6D7458"/>
    <w:pPr>
      <w:keepNext/>
      <w:keepLines/>
      <w:numPr>
        <w:ilvl w:val="2"/>
        <w:numId w:val="7"/>
      </w:numPr>
      <w:spacing w:before="200" w:after="0"/>
      <w:outlineLvl w:val="2"/>
    </w:pPr>
    <w:rPr>
      <w:rFonts w:asciiTheme="majorHAnsi" w:eastAsiaTheme="majorEastAsia" w:hAnsiTheme="majorHAnsi" w:cstheme="majorBidi"/>
      <w:b/>
      <w:bCs/>
    </w:rPr>
  </w:style>
  <w:style w:type="paragraph" w:styleId="Heading4">
    <w:name w:val="heading 4"/>
    <w:basedOn w:val="Heading5"/>
    <w:next w:val="Normal"/>
    <w:link w:val="Heading4Char"/>
    <w:uiPriority w:val="99"/>
    <w:qFormat/>
    <w:rsid w:val="006D7458"/>
    <w:pPr>
      <w:keepNext w:val="0"/>
      <w:keepLines w:val="0"/>
      <w:spacing w:before="240" w:after="60" w:line="240" w:lineRule="auto"/>
      <w:jc w:val="both"/>
      <w:outlineLvl w:val="3"/>
    </w:pPr>
    <w:rPr>
      <w:rFonts w:ascii="Calibri" w:eastAsia="Times New Roman" w:hAnsi="Calibri" w:cs="Times New Roman"/>
      <w:b/>
      <w:bCs/>
      <w:i/>
      <w:iCs/>
      <w:sz w:val="24"/>
      <w:szCs w:val="26"/>
    </w:rPr>
  </w:style>
  <w:style w:type="paragraph" w:styleId="Heading5">
    <w:name w:val="heading 5"/>
    <w:basedOn w:val="Normal"/>
    <w:next w:val="Normal"/>
    <w:link w:val="Heading5Char"/>
    <w:uiPriority w:val="9"/>
    <w:semiHidden/>
    <w:unhideWhenUsed/>
    <w:rsid w:val="006D7458"/>
    <w:pPr>
      <w:keepNext/>
      <w:keepLines/>
      <w:spacing w:before="20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rsid w:val="006D7458"/>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6D7458"/>
  </w:style>
  <w:style w:type="paragraph" w:styleId="Header">
    <w:name w:val="header"/>
    <w:basedOn w:val="Normal"/>
    <w:link w:val="HeaderChar"/>
    <w:uiPriority w:val="99"/>
    <w:unhideWhenUsed/>
    <w:rsid w:val="006D7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458"/>
  </w:style>
  <w:style w:type="paragraph" w:styleId="Footer">
    <w:name w:val="footer"/>
    <w:basedOn w:val="Normal"/>
    <w:link w:val="FooterChar"/>
    <w:uiPriority w:val="99"/>
    <w:unhideWhenUsed/>
    <w:rsid w:val="006D7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458"/>
  </w:style>
  <w:style w:type="paragraph" w:styleId="BalloonText">
    <w:name w:val="Balloon Text"/>
    <w:basedOn w:val="Normal"/>
    <w:link w:val="BalloonTextChar"/>
    <w:uiPriority w:val="99"/>
    <w:semiHidden/>
    <w:unhideWhenUsed/>
    <w:rsid w:val="006D74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458"/>
    <w:rPr>
      <w:rFonts w:ascii="Tahoma" w:hAnsi="Tahoma" w:cs="Tahoma"/>
      <w:sz w:val="16"/>
      <w:szCs w:val="16"/>
    </w:rPr>
  </w:style>
  <w:style w:type="paragraph" w:styleId="Title">
    <w:name w:val="Title"/>
    <w:basedOn w:val="Normal"/>
    <w:next w:val="Normal"/>
    <w:link w:val="TitleChar"/>
    <w:uiPriority w:val="10"/>
    <w:qFormat/>
    <w:rsid w:val="006D7458"/>
    <w:pPr>
      <w:jc w:val="right"/>
    </w:pPr>
    <w:rPr>
      <w:rFonts w:ascii="Garamond" w:hAnsi="Garamond"/>
      <w:b/>
      <w:sz w:val="48"/>
    </w:rPr>
  </w:style>
  <w:style w:type="character" w:customStyle="1" w:styleId="TitleChar">
    <w:name w:val="Title Char"/>
    <w:basedOn w:val="DefaultParagraphFont"/>
    <w:link w:val="Title"/>
    <w:uiPriority w:val="10"/>
    <w:rsid w:val="006D7458"/>
    <w:rPr>
      <w:rFonts w:ascii="Garamond" w:hAnsi="Garamond"/>
      <w:b/>
      <w:sz w:val="48"/>
    </w:rPr>
  </w:style>
  <w:style w:type="paragraph" w:styleId="Subtitle">
    <w:name w:val="Subtitle"/>
    <w:basedOn w:val="Normal"/>
    <w:next w:val="Normal"/>
    <w:link w:val="SubtitleChar"/>
    <w:uiPriority w:val="11"/>
    <w:qFormat/>
    <w:rsid w:val="006D7458"/>
    <w:pPr>
      <w:jc w:val="right"/>
    </w:pPr>
    <w:rPr>
      <w:b/>
      <w:sz w:val="36"/>
      <w:szCs w:val="36"/>
    </w:rPr>
  </w:style>
  <w:style w:type="character" w:customStyle="1" w:styleId="SubtitleChar">
    <w:name w:val="Subtitle Char"/>
    <w:basedOn w:val="DefaultParagraphFont"/>
    <w:link w:val="Subtitle"/>
    <w:uiPriority w:val="11"/>
    <w:rsid w:val="006D7458"/>
    <w:rPr>
      <w:b/>
      <w:sz w:val="36"/>
      <w:szCs w:val="36"/>
    </w:rPr>
  </w:style>
  <w:style w:type="paragraph" w:customStyle="1" w:styleId="ReportType">
    <w:name w:val="Report Type"/>
    <w:basedOn w:val="Normal"/>
    <w:link w:val="ReportTypeChar"/>
    <w:qFormat/>
    <w:rsid w:val="006D7458"/>
    <w:pPr>
      <w:jc w:val="right"/>
    </w:pPr>
    <w:rPr>
      <w:b/>
      <w:sz w:val="36"/>
      <w:szCs w:val="36"/>
    </w:rPr>
  </w:style>
  <w:style w:type="character" w:customStyle="1" w:styleId="Heading4Char">
    <w:name w:val="Heading 4 Char"/>
    <w:basedOn w:val="DefaultParagraphFont"/>
    <w:link w:val="Heading4"/>
    <w:uiPriority w:val="99"/>
    <w:rsid w:val="006D7458"/>
    <w:rPr>
      <w:rFonts w:ascii="Calibri" w:eastAsia="Times New Roman" w:hAnsi="Calibri" w:cs="Times New Roman"/>
      <w:b/>
      <w:bCs/>
      <w:i/>
      <w:iCs/>
      <w:sz w:val="24"/>
      <w:szCs w:val="26"/>
    </w:rPr>
  </w:style>
  <w:style w:type="character" w:customStyle="1" w:styleId="ReportTypeChar">
    <w:name w:val="Report Type Char"/>
    <w:basedOn w:val="DefaultParagraphFont"/>
    <w:link w:val="ReportType"/>
    <w:rsid w:val="006D7458"/>
    <w:rPr>
      <w:b/>
      <w:sz w:val="36"/>
      <w:szCs w:val="36"/>
    </w:rPr>
  </w:style>
  <w:style w:type="character" w:styleId="Emphasis">
    <w:name w:val="Emphasis"/>
    <w:basedOn w:val="DefaultParagraphFont"/>
    <w:uiPriority w:val="99"/>
    <w:qFormat/>
    <w:rsid w:val="006D7458"/>
    <w:rPr>
      <w:rFonts w:ascii="Calibri" w:hAnsi="Calibri" w:cs="Times New Roman"/>
      <w:b/>
      <w:i/>
    </w:rPr>
  </w:style>
  <w:style w:type="character" w:customStyle="1" w:styleId="Heading5Char">
    <w:name w:val="Heading 5 Char"/>
    <w:basedOn w:val="DefaultParagraphFont"/>
    <w:link w:val="Heading5"/>
    <w:uiPriority w:val="9"/>
    <w:semiHidden/>
    <w:rsid w:val="006D7458"/>
    <w:rPr>
      <w:rFonts w:asciiTheme="majorHAnsi" w:eastAsiaTheme="majorEastAsia" w:hAnsiTheme="majorHAnsi" w:cstheme="majorBidi"/>
    </w:rPr>
  </w:style>
  <w:style w:type="character" w:customStyle="1" w:styleId="Heading3Char">
    <w:name w:val="Heading 3 Char"/>
    <w:basedOn w:val="DefaultParagraphFont"/>
    <w:link w:val="Heading3"/>
    <w:uiPriority w:val="9"/>
    <w:rsid w:val="006D7458"/>
    <w:rPr>
      <w:rFonts w:asciiTheme="majorHAnsi" w:eastAsiaTheme="majorEastAsia" w:hAnsiTheme="majorHAnsi" w:cstheme="majorBidi"/>
      <w:b/>
      <w:bCs/>
    </w:rPr>
  </w:style>
  <w:style w:type="character" w:styleId="CommentReference">
    <w:name w:val="annotation reference"/>
    <w:basedOn w:val="DefaultParagraphFont"/>
    <w:uiPriority w:val="99"/>
    <w:semiHidden/>
    <w:rsid w:val="006D7458"/>
    <w:rPr>
      <w:rFonts w:cs="Times New Roman"/>
      <w:sz w:val="16"/>
    </w:rPr>
  </w:style>
  <w:style w:type="paragraph" w:styleId="CommentText">
    <w:name w:val="annotation text"/>
    <w:basedOn w:val="Normal"/>
    <w:link w:val="CommentTextChar"/>
    <w:uiPriority w:val="99"/>
    <w:semiHidden/>
    <w:rsid w:val="006D7458"/>
    <w:pPr>
      <w:spacing w:after="60" w:line="240" w:lineRule="auto"/>
      <w:jc w:val="both"/>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6D7458"/>
    <w:rPr>
      <w:rFonts w:ascii="Calibri" w:eastAsia="Times New Roman" w:hAnsi="Calibri" w:cs="Times New Roman"/>
      <w:sz w:val="20"/>
      <w:szCs w:val="20"/>
    </w:rPr>
  </w:style>
  <w:style w:type="paragraph" w:styleId="ListParagraph">
    <w:name w:val="List Paragraph"/>
    <w:basedOn w:val="Normal"/>
    <w:uiPriority w:val="99"/>
    <w:qFormat/>
    <w:rsid w:val="006D7458"/>
    <w:pPr>
      <w:spacing w:after="60" w:line="240" w:lineRule="auto"/>
      <w:ind w:left="720"/>
      <w:contextualSpacing/>
      <w:jc w:val="both"/>
    </w:pPr>
    <w:rPr>
      <w:rFonts w:ascii="Calibri" w:eastAsia="Times New Roman" w:hAnsi="Calibri" w:cs="Times New Roman"/>
      <w:szCs w:val="24"/>
    </w:rPr>
  </w:style>
  <w:style w:type="character" w:customStyle="1" w:styleId="Heading1Char">
    <w:name w:val="Heading 1 Char"/>
    <w:basedOn w:val="DefaultParagraphFont"/>
    <w:link w:val="Heading1"/>
    <w:uiPriority w:val="9"/>
    <w:rsid w:val="006D7458"/>
    <w:rPr>
      <w:rFonts w:asciiTheme="majorHAnsi" w:eastAsiaTheme="majorEastAsia" w:hAnsiTheme="majorHAnsi" w:cstheme="majorBidi"/>
      <w:b/>
      <w:bCs/>
      <w:sz w:val="28"/>
      <w:szCs w:val="28"/>
    </w:rPr>
  </w:style>
  <w:style w:type="paragraph" w:customStyle="1" w:styleId="LegalLanguage">
    <w:name w:val="Legal Language"/>
    <w:basedOn w:val="Normal"/>
    <w:link w:val="LegalLanguageChar"/>
    <w:qFormat/>
    <w:rsid w:val="006D7458"/>
    <w:pPr>
      <w:spacing w:after="0"/>
    </w:pPr>
    <w:rPr>
      <w:i/>
      <w:iCs/>
      <w:sz w:val="18"/>
      <w:szCs w:val="20"/>
    </w:rPr>
  </w:style>
  <w:style w:type="character" w:customStyle="1" w:styleId="Heading2Char">
    <w:name w:val="Heading 2 Char"/>
    <w:basedOn w:val="DefaultParagraphFont"/>
    <w:link w:val="Heading2"/>
    <w:uiPriority w:val="9"/>
    <w:rsid w:val="006D7458"/>
    <w:rPr>
      <w:rFonts w:asciiTheme="majorHAnsi" w:eastAsiaTheme="majorEastAsia" w:hAnsiTheme="majorHAnsi" w:cstheme="majorBidi"/>
      <w:b/>
      <w:bCs/>
      <w:sz w:val="26"/>
      <w:szCs w:val="26"/>
    </w:rPr>
  </w:style>
  <w:style w:type="character" w:customStyle="1" w:styleId="LegalLanguageChar">
    <w:name w:val="Legal Language Char"/>
    <w:basedOn w:val="DefaultParagraphFont"/>
    <w:link w:val="LegalLanguage"/>
    <w:rsid w:val="006D7458"/>
    <w:rPr>
      <w:i/>
      <w:iCs/>
      <w:sz w:val="18"/>
      <w:szCs w:val="20"/>
    </w:rPr>
  </w:style>
  <w:style w:type="table" w:styleId="TableGrid">
    <w:name w:val="Table Grid"/>
    <w:basedOn w:val="TableNormal"/>
    <w:uiPriority w:val="59"/>
    <w:rsid w:val="006D74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5323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LeftColumn">
    <w:name w:val="Table Left Column"/>
    <w:basedOn w:val="Normal"/>
    <w:qFormat/>
    <w:rsid w:val="006D7458"/>
    <w:pPr>
      <w:spacing w:after="0" w:line="240" w:lineRule="auto"/>
    </w:pPr>
    <w:rPr>
      <w:b/>
      <w:bCs/>
      <w:color w:val="000000" w:themeColor="text1" w:themeShade="BF"/>
      <w:sz w:val="18"/>
      <w:szCs w:val="18"/>
    </w:rPr>
  </w:style>
  <w:style w:type="character" w:styleId="Hyperlink">
    <w:name w:val="Hyperlink"/>
    <w:basedOn w:val="DefaultParagraphFont"/>
    <w:uiPriority w:val="99"/>
    <w:unhideWhenUsed/>
    <w:rsid w:val="006D7458"/>
    <w:rPr>
      <w:color w:val="0000FF" w:themeColor="hyperlink"/>
      <w:u w:val="single"/>
    </w:rPr>
  </w:style>
  <w:style w:type="paragraph" w:customStyle="1" w:styleId="Heading1Summary">
    <w:name w:val="Heading 1 (Summary)"/>
    <w:basedOn w:val="Heading1"/>
    <w:link w:val="Heading1SummaryChar"/>
    <w:qFormat/>
    <w:rsid w:val="006D7458"/>
    <w:pPr>
      <w:numPr>
        <w:numId w:val="0"/>
      </w:numPr>
    </w:pPr>
  </w:style>
  <w:style w:type="paragraph" w:customStyle="1" w:styleId="Heading1Appendix">
    <w:name w:val="Heading 1 (Appendix)"/>
    <w:basedOn w:val="Heading1"/>
    <w:next w:val="BodyText"/>
    <w:autoRedefine/>
    <w:qFormat/>
    <w:rsid w:val="006D7458"/>
    <w:pPr>
      <w:keepLines w:val="0"/>
      <w:pageBreakBefore/>
      <w:numPr>
        <w:numId w:val="20"/>
      </w:numPr>
      <w:spacing w:before="120" w:line="240" w:lineRule="auto"/>
    </w:pPr>
    <w:rPr>
      <w:rFonts w:eastAsia="Times New Roman" w:cs="Times New Roman"/>
      <w:bCs w:val="0"/>
      <w:kern w:val="28"/>
    </w:rPr>
  </w:style>
  <w:style w:type="character" w:customStyle="1" w:styleId="Heading1SummaryChar">
    <w:name w:val="Heading 1 (Summary) Char"/>
    <w:basedOn w:val="Heading1Char"/>
    <w:link w:val="Heading1Summary"/>
    <w:rsid w:val="006D7458"/>
  </w:style>
  <w:style w:type="paragraph" w:customStyle="1" w:styleId="Heading2Appendix">
    <w:name w:val="Heading 2 (Appendix)"/>
    <w:basedOn w:val="Heading2"/>
    <w:next w:val="BodyText"/>
    <w:autoRedefine/>
    <w:qFormat/>
    <w:rsid w:val="006D7458"/>
    <w:pPr>
      <w:keepLines w:val="0"/>
      <w:numPr>
        <w:numId w:val="20"/>
      </w:numPr>
      <w:spacing w:before="120" w:after="60" w:line="240" w:lineRule="auto"/>
    </w:pPr>
    <w:rPr>
      <w:rFonts w:eastAsia="Times New Roman" w:cs="Times New Roman"/>
      <w:bCs w:val="0"/>
      <w:sz w:val="24"/>
      <w:szCs w:val="24"/>
    </w:rPr>
  </w:style>
  <w:style w:type="paragraph" w:styleId="BodyText">
    <w:name w:val="Body Text"/>
    <w:basedOn w:val="Normal"/>
    <w:link w:val="BodyTextChar"/>
    <w:uiPriority w:val="99"/>
    <w:semiHidden/>
    <w:unhideWhenUsed/>
    <w:rsid w:val="006D7458"/>
    <w:pPr>
      <w:spacing w:after="120"/>
    </w:pPr>
  </w:style>
  <w:style w:type="character" w:customStyle="1" w:styleId="BodyTextChar">
    <w:name w:val="Body Text Char"/>
    <w:basedOn w:val="DefaultParagraphFont"/>
    <w:link w:val="BodyText"/>
    <w:uiPriority w:val="99"/>
    <w:semiHidden/>
    <w:rsid w:val="006D7458"/>
  </w:style>
  <w:style w:type="paragraph" w:customStyle="1" w:styleId="Caption-Table">
    <w:name w:val="Caption - Table"/>
    <w:basedOn w:val="Normal"/>
    <w:next w:val="BodyText"/>
    <w:qFormat/>
    <w:rsid w:val="006D7458"/>
    <w:pPr>
      <w:keepNext/>
      <w:spacing w:before="120" w:after="60" w:line="240" w:lineRule="auto"/>
      <w:jc w:val="center"/>
    </w:pPr>
    <w:rPr>
      <w:rFonts w:ascii="Arial" w:eastAsia="Times New Roman" w:hAnsi="Arial" w:cs="Times New Roman"/>
      <w:b/>
      <w:sz w:val="20"/>
      <w:szCs w:val="20"/>
    </w:rPr>
  </w:style>
  <w:style w:type="paragraph" w:customStyle="1" w:styleId="Caption-Figure">
    <w:name w:val="Caption - Figure"/>
    <w:basedOn w:val="Normal"/>
    <w:next w:val="BodyText"/>
    <w:link w:val="Caption-FigureChar"/>
    <w:qFormat/>
    <w:rsid w:val="006D7458"/>
    <w:pPr>
      <w:spacing w:before="120" w:after="120" w:line="240" w:lineRule="auto"/>
      <w:jc w:val="center"/>
    </w:pPr>
    <w:rPr>
      <w:rFonts w:ascii="Arial" w:eastAsia="Times New Roman" w:hAnsi="Arial" w:cs="Times New Roman"/>
      <w:b/>
      <w:sz w:val="20"/>
      <w:szCs w:val="20"/>
    </w:rPr>
  </w:style>
  <w:style w:type="character" w:customStyle="1" w:styleId="Caption-FigureChar">
    <w:name w:val="Caption - Figure Char"/>
    <w:basedOn w:val="DefaultParagraphFont"/>
    <w:link w:val="Caption-Figure"/>
    <w:rsid w:val="006D7458"/>
    <w:rPr>
      <w:rFonts w:ascii="Arial" w:eastAsia="Times New Roman" w:hAnsi="Arial" w:cs="Times New Roman"/>
      <w:b/>
      <w:sz w:val="20"/>
      <w:szCs w:val="20"/>
    </w:rPr>
  </w:style>
  <w:style w:type="paragraph" w:customStyle="1" w:styleId="workflowbullet">
    <w:name w:val="workflow bullet"/>
    <w:basedOn w:val="ListParagraph"/>
    <w:uiPriority w:val="99"/>
    <w:rsid w:val="006D7458"/>
    <w:pPr>
      <w:numPr>
        <w:numId w:val="1"/>
      </w:numPr>
      <w:tabs>
        <w:tab w:val="left" w:pos="1800"/>
      </w:tabs>
      <w:spacing w:after="0"/>
      <w:contextualSpacing w:val="0"/>
      <w:jc w:val="left"/>
    </w:pPr>
    <w:rPr>
      <w:rFonts w:eastAsia="MS ??"/>
      <w:sz w:val="18"/>
      <w:szCs w:val="18"/>
    </w:rPr>
  </w:style>
  <w:style w:type="paragraph" w:customStyle="1" w:styleId="Style1">
    <w:name w:val="Style1"/>
    <w:next w:val="Normal"/>
    <w:uiPriority w:val="99"/>
    <w:rsid w:val="006D7458"/>
    <w:pPr>
      <w:numPr>
        <w:numId w:val="23"/>
      </w:numPr>
      <w:tabs>
        <w:tab w:val="left" w:pos="1800"/>
      </w:tabs>
      <w:spacing w:after="0" w:line="240" w:lineRule="auto"/>
    </w:pPr>
    <w:rPr>
      <w:rFonts w:ascii="Calibri" w:eastAsia="MS ??" w:hAnsi="Calibri" w:cs="Times New Roman"/>
      <w:sz w:val="18"/>
      <w:szCs w:val="18"/>
    </w:rPr>
  </w:style>
  <w:style w:type="paragraph" w:customStyle="1" w:styleId="workflowheader">
    <w:name w:val="workflow header"/>
    <w:next w:val="workflowbullet"/>
    <w:uiPriority w:val="99"/>
    <w:rsid w:val="006D7458"/>
    <w:pPr>
      <w:tabs>
        <w:tab w:val="left" w:pos="1800"/>
      </w:tabs>
      <w:spacing w:after="0" w:line="240" w:lineRule="auto"/>
      <w:ind w:left="333" w:hanging="180"/>
    </w:pPr>
    <w:rPr>
      <w:rFonts w:ascii="Calibri" w:eastAsia="MS ??" w:hAnsi="Calibri" w:cs="Times New Roman"/>
      <w:b/>
      <w:szCs w:val="18"/>
    </w:rPr>
  </w:style>
  <w:style w:type="paragraph" w:customStyle="1" w:styleId="workflowsubhead">
    <w:name w:val="workflow subhead"/>
    <w:basedOn w:val="Normal"/>
    <w:uiPriority w:val="99"/>
    <w:rsid w:val="006D7458"/>
    <w:pPr>
      <w:tabs>
        <w:tab w:val="left" w:pos="1800"/>
      </w:tabs>
      <w:spacing w:after="0" w:line="240" w:lineRule="auto"/>
      <w:ind w:left="333" w:hanging="180"/>
    </w:pPr>
    <w:rPr>
      <w:rFonts w:ascii="Calibri" w:eastAsia="MS ??" w:hAnsi="Calibri" w:cs="Times New Roman"/>
      <w:b/>
      <w:sz w:val="18"/>
      <w:szCs w:val="18"/>
    </w:rPr>
  </w:style>
  <w:style w:type="paragraph" w:styleId="TOCHeading">
    <w:name w:val="TOC Heading"/>
    <w:basedOn w:val="Heading1"/>
    <w:next w:val="Normal"/>
    <w:uiPriority w:val="39"/>
    <w:unhideWhenUsed/>
    <w:qFormat/>
    <w:rsid w:val="00E91FC7"/>
    <w:pPr>
      <w:numPr>
        <w:numId w:val="0"/>
      </w:numPr>
      <w:spacing w:after="0"/>
      <w:outlineLvl w:val="9"/>
    </w:pPr>
    <w:rPr>
      <w:color w:val="365F91" w:themeColor="accent1" w:themeShade="BF"/>
    </w:rPr>
  </w:style>
  <w:style w:type="paragraph" w:styleId="TOC1">
    <w:name w:val="toc 1"/>
    <w:basedOn w:val="Normal"/>
    <w:next w:val="Normal"/>
    <w:autoRedefine/>
    <w:uiPriority w:val="39"/>
    <w:unhideWhenUsed/>
    <w:rsid w:val="00E91FC7"/>
    <w:pPr>
      <w:spacing w:after="100"/>
    </w:pPr>
  </w:style>
  <w:style w:type="paragraph" w:styleId="TOC2">
    <w:name w:val="toc 2"/>
    <w:basedOn w:val="Normal"/>
    <w:next w:val="Normal"/>
    <w:autoRedefine/>
    <w:uiPriority w:val="39"/>
    <w:unhideWhenUsed/>
    <w:rsid w:val="00E91FC7"/>
    <w:pPr>
      <w:spacing w:after="100"/>
      <w:ind w:left="220"/>
    </w:pPr>
  </w:style>
  <w:style w:type="paragraph" w:styleId="TOC3">
    <w:name w:val="toc 3"/>
    <w:basedOn w:val="Normal"/>
    <w:next w:val="Normal"/>
    <w:autoRedefine/>
    <w:uiPriority w:val="39"/>
    <w:unhideWhenUsed/>
    <w:rsid w:val="00E91FC7"/>
    <w:pPr>
      <w:spacing w:after="100"/>
      <w:ind w:left="440"/>
    </w:pPr>
  </w:style>
  <w:style w:type="table" w:customStyle="1" w:styleId="XcelEDA">
    <w:name w:val="Xcel EDA"/>
    <w:basedOn w:val="TableNormal"/>
    <w:uiPriority w:val="99"/>
    <w:qFormat/>
    <w:rsid w:val="006D7458"/>
    <w:pPr>
      <w:spacing w:after="0" w:line="240" w:lineRule="auto"/>
      <w:jc w:val="center"/>
    </w:pPr>
    <w:tblPr>
      <w:jc w:val="center"/>
      <w:tblInd w:w="0" w:type="dxa"/>
      <w:tblBorders>
        <w:top w:val="single" w:sz="4" w:space="0" w:color="auto"/>
        <w:left w:val="single" w:sz="4" w:space="0" w:color="auto"/>
        <w:bottom w:val="single" w:sz="4" w:space="0" w:color="auto"/>
        <w:right w:val="single" w:sz="4" w:space="0" w:color="auto"/>
        <w:insideH w:val="single" w:sz="4" w:space="0" w:color="auto"/>
      </w:tblBorders>
      <w:tblCellMar>
        <w:top w:w="0" w:type="dxa"/>
        <w:left w:w="108" w:type="dxa"/>
        <w:bottom w:w="0" w:type="dxa"/>
        <w:right w:w="108" w:type="dxa"/>
      </w:tblCellMar>
    </w:tblPr>
    <w:trPr>
      <w:jc w:val="center"/>
    </w:trPr>
    <w:tcPr>
      <w:shd w:val="clear" w:color="auto" w:fill="auto"/>
      <w:vAlign w:val="center"/>
    </w:tcPr>
    <w:tblStylePr w:type="firstRow">
      <w:pPr>
        <w:jc w:val="center"/>
      </w:pPr>
      <w:rPr>
        <w:rFonts w:asciiTheme="minorHAnsi" w:hAnsiTheme="minorHAnsi"/>
      </w:rPr>
      <w:tblPr/>
      <w:tcPr>
        <w:shd w:val="clear" w:color="auto" w:fill="D9D9D9" w:themeFill="background1" w:themeFillShade="D9"/>
        <w:vAlign w:val="bottom"/>
      </w:tcPr>
    </w:tblStylePr>
  </w:style>
  <w:style w:type="paragraph" w:styleId="CommentSubject">
    <w:name w:val="annotation subject"/>
    <w:basedOn w:val="CommentText"/>
    <w:next w:val="CommentText"/>
    <w:link w:val="CommentSubjectChar"/>
    <w:uiPriority w:val="99"/>
    <w:semiHidden/>
    <w:unhideWhenUsed/>
    <w:rsid w:val="00BE158B"/>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E158B"/>
    <w:rPr>
      <w:rFonts w:ascii="Calibri" w:eastAsia="Times New Roman" w:hAnsi="Calibri" w:cs="Times New Roman"/>
      <w:b/>
      <w:bCs/>
      <w:sz w:val="20"/>
      <w:szCs w:val="20"/>
    </w:rPr>
  </w:style>
  <w:style w:type="table" w:customStyle="1" w:styleId="LightShading2">
    <w:name w:val="Light Shading2"/>
    <w:basedOn w:val="TableNormal"/>
    <w:uiPriority w:val="60"/>
    <w:rsid w:val="009B5E6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3">
    <w:name w:val="Light Shading3"/>
    <w:basedOn w:val="TableNormal"/>
    <w:uiPriority w:val="60"/>
    <w:rsid w:val="0051070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D745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DefaultParagraphFontPHPDOCX">
    <w:name w:val="Default Paragraph Font PHPDOCX"/>
    <w:uiPriority w:val="1"/>
    <w:semiHidden/>
    <w:unhideWhenUsed/>
    <w:rsid w:val="00951EC4"/>
  </w:style>
  <w:style w:type="paragraph" w:customStyle="1" w:styleId="ListParagraphPHPDOCX">
    <w:name w:val="List Paragraph PHPDOCX"/>
    <w:basedOn w:val="Normal"/>
    <w:uiPriority w:val="34"/>
    <w:qFormat/>
    <w:rsid w:val="00DF064E"/>
    <w:pPr>
      <w:ind w:left="720"/>
      <w:contextualSpacing/>
    </w:p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951EC4"/>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basedOn w:val="NormalTable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4F"/>
  </w:style>
  <w:style w:type="paragraph" w:styleId="Heading1">
    <w:name w:val="heading 1"/>
    <w:basedOn w:val="Normal"/>
    <w:next w:val="Normal"/>
    <w:link w:val="Heading1Char"/>
    <w:uiPriority w:val="9"/>
    <w:qFormat/>
    <w:rsid w:val="00142F4F"/>
    <w:pPr>
      <w:keepNext/>
      <w:keepLines/>
      <w:numPr>
        <w:numId w:val="7"/>
      </w:numPr>
      <w:spacing w:before="480" w:after="12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142F4F"/>
    <w:pPr>
      <w:keepNext/>
      <w:keepLines/>
      <w:numPr>
        <w:ilvl w:val="1"/>
        <w:numId w:val="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42F4F"/>
    <w:pPr>
      <w:keepNext/>
      <w:keepLines/>
      <w:numPr>
        <w:ilvl w:val="2"/>
        <w:numId w:val="7"/>
      </w:numPr>
      <w:spacing w:before="200" w:after="0"/>
      <w:outlineLvl w:val="2"/>
    </w:pPr>
    <w:rPr>
      <w:rFonts w:asciiTheme="majorHAnsi" w:eastAsiaTheme="majorEastAsia" w:hAnsiTheme="majorHAnsi" w:cstheme="majorBidi"/>
      <w:b/>
      <w:bCs/>
    </w:rPr>
  </w:style>
  <w:style w:type="paragraph" w:styleId="Heading4">
    <w:name w:val="heading 4"/>
    <w:basedOn w:val="Heading5"/>
    <w:next w:val="Normal"/>
    <w:link w:val="Heading4Char"/>
    <w:uiPriority w:val="99"/>
    <w:qFormat/>
    <w:rsid w:val="00142F4F"/>
    <w:pPr>
      <w:keepNext w:val="0"/>
      <w:keepLines w:val="0"/>
      <w:spacing w:before="240" w:after="60" w:line="240" w:lineRule="auto"/>
      <w:jc w:val="both"/>
      <w:outlineLvl w:val="3"/>
    </w:pPr>
    <w:rPr>
      <w:rFonts w:ascii="Calibri" w:eastAsia="Times New Roman" w:hAnsi="Calibri" w:cs="Times New Roman"/>
      <w:b/>
      <w:bCs/>
      <w:i/>
      <w:iCs/>
      <w:sz w:val="24"/>
      <w:szCs w:val="26"/>
    </w:rPr>
  </w:style>
  <w:style w:type="paragraph" w:styleId="Heading5">
    <w:name w:val="heading 5"/>
    <w:basedOn w:val="Normal"/>
    <w:next w:val="Normal"/>
    <w:link w:val="Heading5Char"/>
    <w:uiPriority w:val="9"/>
    <w:semiHidden/>
    <w:unhideWhenUsed/>
    <w:rsid w:val="00142F4F"/>
    <w:pPr>
      <w:keepNext/>
      <w:keepLines/>
      <w:spacing w:before="20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F4F"/>
  </w:style>
  <w:style w:type="paragraph" w:styleId="Footer">
    <w:name w:val="footer"/>
    <w:basedOn w:val="Normal"/>
    <w:link w:val="FooterChar"/>
    <w:uiPriority w:val="99"/>
    <w:unhideWhenUsed/>
    <w:rsid w:val="00142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F4F"/>
  </w:style>
  <w:style w:type="paragraph" w:styleId="BalloonText">
    <w:name w:val="Balloon Text"/>
    <w:basedOn w:val="Normal"/>
    <w:link w:val="BalloonTextChar"/>
    <w:uiPriority w:val="99"/>
    <w:semiHidden/>
    <w:unhideWhenUsed/>
    <w:rsid w:val="00142F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F4F"/>
    <w:rPr>
      <w:rFonts w:ascii="Tahoma" w:hAnsi="Tahoma" w:cs="Tahoma"/>
      <w:sz w:val="16"/>
      <w:szCs w:val="16"/>
    </w:rPr>
  </w:style>
  <w:style w:type="paragraph" w:styleId="Title">
    <w:name w:val="Title"/>
    <w:basedOn w:val="Normal"/>
    <w:next w:val="Normal"/>
    <w:link w:val="TitleChar"/>
    <w:uiPriority w:val="10"/>
    <w:qFormat/>
    <w:rsid w:val="00142F4F"/>
    <w:pPr>
      <w:jc w:val="right"/>
    </w:pPr>
    <w:rPr>
      <w:rFonts w:ascii="Garamond" w:hAnsi="Garamond"/>
      <w:b/>
      <w:sz w:val="48"/>
    </w:rPr>
  </w:style>
  <w:style w:type="character" w:customStyle="1" w:styleId="TitleChar">
    <w:name w:val="Title Char"/>
    <w:basedOn w:val="DefaultParagraphFont"/>
    <w:link w:val="Title"/>
    <w:uiPriority w:val="10"/>
    <w:rsid w:val="00142F4F"/>
    <w:rPr>
      <w:rFonts w:ascii="Garamond" w:hAnsi="Garamond"/>
      <w:b/>
      <w:sz w:val="48"/>
    </w:rPr>
  </w:style>
  <w:style w:type="paragraph" w:styleId="Subtitle">
    <w:name w:val="Subtitle"/>
    <w:basedOn w:val="Normal"/>
    <w:next w:val="Normal"/>
    <w:link w:val="SubtitleChar"/>
    <w:uiPriority w:val="11"/>
    <w:qFormat/>
    <w:rsid w:val="00142F4F"/>
    <w:pPr>
      <w:jc w:val="right"/>
    </w:pPr>
    <w:rPr>
      <w:b/>
      <w:sz w:val="36"/>
      <w:szCs w:val="36"/>
    </w:rPr>
  </w:style>
  <w:style w:type="character" w:customStyle="1" w:styleId="SubtitleChar">
    <w:name w:val="Subtitle Char"/>
    <w:basedOn w:val="DefaultParagraphFont"/>
    <w:link w:val="Subtitle"/>
    <w:uiPriority w:val="11"/>
    <w:rsid w:val="00142F4F"/>
    <w:rPr>
      <w:b/>
      <w:sz w:val="36"/>
      <w:szCs w:val="36"/>
    </w:rPr>
  </w:style>
  <w:style w:type="paragraph" w:customStyle="1" w:styleId="ReportType">
    <w:name w:val="Report Type"/>
    <w:basedOn w:val="Normal"/>
    <w:link w:val="ReportTypeChar"/>
    <w:qFormat/>
    <w:rsid w:val="00142F4F"/>
    <w:pPr>
      <w:jc w:val="right"/>
    </w:pPr>
    <w:rPr>
      <w:b/>
      <w:sz w:val="36"/>
      <w:szCs w:val="36"/>
    </w:rPr>
  </w:style>
  <w:style w:type="character" w:customStyle="1" w:styleId="Heading4Char">
    <w:name w:val="Heading 4 Char"/>
    <w:basedOn w:val="DefaultParagraphFont"/>
    <w:link w:val="Heading4"/>
    <w:uiPriority w:val="99"/>
    <w:rsid w:val="00142F4F"/>
    <w:rPr>
      <w:rFonts w:ascii="Calibri" w:eastAsia="Times New Roman" w:hAnsi="Calibri" w:cs="Times New Roman"/>
      <w:b/>
      <w:bCs/>
      <w:i/>
      <w:iCs/>
      <w:sz w:val="24"/>
      <w:szCs w:val="26"/>
    </w:rPr>
  </w:style>
  <w:style w:type="character" w:customStyle="1" w:styleId="ReportTypeChar">
    <w:name w:val="Report Type Char"/>
    <w:basedOn w:val="DefaultParagraphFont"/>
    <w:link w:val="ReportType"/>
    <w:rsid w:val="00142F4F"/>
    <w:rPr>
      <w:b/>
      <w:sz w:val="36"/>
      <w:szCs w:val="36"/>
    </w:rPr>
  </w:style>
  <w:style w:type="character" w:styleId="Emphasis">
    <w:name w:val="Emphasis"/>
    <w:basedOn w:val="DefaultParagraphFont"/>
    <w:uiPriority w:val="99"/>
    <w:qFormat/>
    <w:rsid w:val="00142F4F"/>
    <w:rPr>
      <w:rFonts w:ascii="Calibri" w:hAnsi="Calibri" w:cs="Times New Roman"/>
      <w:b/>
      <w:i/>
    </w:rPr>
  </w:style>
  <w:style w:type="character" w:customStyle="1" w:styleId="Heading5Char">
    <w:name w:val="Heading 5 Char"/>
    <w:basedOn w:val="DefaultParagraphFont"/>
    <w:link w:val="Heading5"/>
    <w:uiPriority w:val="9"/>
    <w:semiHidden/>
    <w:rsid w:val="00142F4F"/>
    <w:rPr>
      <w:rFonts w:asciiTheme="majorHAnsi" w:eastAsiaTheme="majorEastAsia" w:hAnsiTheme="majorHAnsi" w:cstheme="majorBidi"/>
    </w:rPr>
  </w:style>
  <w:style w:type="character" w:customStyle="1" w:styleId="Heading3Char">
    <w:name w:val="Heading 3 Char"/>
    <w:basedOn w:val="DefaultParagraphFont"/>
    <w:link w:val="Heading3"/>
    <w:uiPriority w:val="9"/>
    <w:rsid w:val="00142F4F"/>
    <w:rPr>
      <w:rFonts w:asciiTheme="majorHAnsi" w:eastAsiaTheme="majorEastAsia" w:hAnsiTheme="majorHAnsi" w:cstheme="majorBidi"/>
      <w:b/>
      <w:bCs/>
    </w:rPr>
  </w:style>
  <w:style w:type="character" w:styleId="CommentReference">
    <w:name w:val="annotation reference"/>
    <w:basedOn w:val="DefaultParagraphFont"/>
    <w:uiPriority w:val="99"/>
    <w:semiHidden/>
    <w:rsid w:val="00142F4F"/>
    <w:rPr>
      <w:rFonts w:cs="Times New Roman"/>
      <w:sz w:val="16"/>
    </w:rPr>
  </w:style>
  <w:style w:type="paragraph" w:styleId="CommentText">
    <w:name w:val="annotation text"/>
    <w:basedOn w:val="Normal"/>
    <w:link w:val="CommentTextChar"/>
    <w:uiPriority w:val="99"/>
    <w:semiHidden/>
    <w:rsid w:val="00142F4F"/>
    <w:pPr>
      <w:spacing w:after="60" w:line="240" w:lineRule="auto"/>
      <w:jc w:val="both"/>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142F4F"/>
    <w:rPr>
      <w:rFonts w:ascii="Calibri" w:eastAsia="Times New Roman" w:hAnsi="Calibri" w:cs="Times New Roman"/>
      <w:sz w:val="20"/>
      <w:szCs w:val="20"/>
    </w:rPr>
  </w:style>
  <w:style w:type="paragraph" w:styleId="ListParagraph">
    <w:name w:val="List Paragraph"/>
    <w:basedOn w:val="Normal"/>
    <w:uiPriority w:val="99"/>
    <w:qFormat/>
    <w:rsid w:val="00142F4F"/>
    <w:pPr>
      <w:spacing w:after="60" w:line="240" w:lineRule="auto"/>
      <w:ind w:left="720"/>
      <w:contextualSpacing/>
      <w:jc w:val="both"/>
    </w:pPr>
    <w:rPr>
      <w:rFonts w:ascii="Calibri" w:eastAsia="Times New Roman" w:hAnsi="Calibri" w:cs="Times New Roman"/>
      <w:szCs w:val="24"/>
    </w:rPr>
  </w:style>
  <w:style w:type="character" w:customStyle="1" w:styleId="Heading1Char">
    <w:name w:val="Heading 1 Char"/>
    <w:basedOn w:val="DefaultParagraphFont"/>
    <w:link w:val="Heading1"/>
    <w:uiPriority w:val="9"/>
    <w:rsid w:val="00142F4F"/>
    <w:rPr>
      <w:rFonts w:asciiTheme="majorHAnsi" w:eastAsiaTheme="majorEastAsia" w:hAnsiTheme="majorHAnsi" w:cstheme="majorBidi"/>
      <w:b/>
      <w:bCs/>
      <w:sz w:val="28"/>
      <w:szCs w:val="28"/>
    </w:rPr>
  </w:style>
  <w:style w:type="paragraph" w:customStyle="1" w:styleId="LegalLanguage">
    <w:name w:val="Legal Language"/>
    <w:basedOn w:val="Normal"/>
    <w:link w:val="LegalLanguageChar"/>
    <w:qFormat/>
    <w:rsid w:val="00142F4F"/>
    <w:pPr>
      <w:spacing w:after="0"/>
    </w:pPr>
    <w:rPr>
      <w:i/>
      <w:iCs/>
      <w:sz w:val="18"/>
      <w:szCs w:val="20"/>
    </w:rPr>
  </w:style>
  <w:style w:type="character" w:customStyle="1" w:styleId="Heading2Char">
    <w:name w:val="Heading 2 Char"/>
    <w:basedOn w:val="DefaultParagraphFont"/>
    <w:link w:val="Heading2"/>
    <w:uiPriority w:val="9"/>
    <w:rsid w:val="00142F4F"/>
    <w:rPr>
      <w:rFonts w:asciiTheme="majorHAnsi" w:eastAsiaTheme="majorEastAsia" w:hAnsiTheme="majorHAnsi" w:cstheme="majorBidi"/>
      <w:b/>
      <w:bCs/>
      <w:sz w:val="26"/>
      <w:szCs w:val="26"/>
    </w:rPr>
  </w:style>
  <w:style w:type="character" w:customStyle="1" w:styleId="LegalLanguageChar">
    <w:name w:val="Legal Language Char"/>
    <w:basedOn w:val="DefaultParagraphFont"/>
    <w:link w:val="LegalLanguage"/>
    <w:rsid w:val="00142F4F"/>
    <w:rPr>
      <w:i/>
      <w:iCs/>
      <w:sz w:val="18"/>
      <w:szCs w:val="20"/>
    </w:rPr>
  </w:style>
  <w:style w:type="table" w:styleId="TableGrid">
    <w:name w:val="Table Grid"/>
    <w:basedOn w:val="TableNormal"/>
    <w:uiPriority w:val="59"/>
    <w:rsid w:val="00142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1">
    <w:name w:val="Light Shading"/>
    <w:basedOn w:val="TableNormal"/>
    <w:uiPriority w:val="60"/>
    <w:rsid w:val="00142F4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LeftColumn">
    <w:name w:val="Table Left Column"/>
    <w:basedOn w:val="Normal"/>
    <w:qFormat/>
    <w:rsid w:val="00142F4F"/>
    <w:pPr>
      <w:spacing w:after="0" w:line="240" w:lineRule="auto"/>
    </w:pPr>
    <w:rPr>
      <w:b/>
      <w:bCs/>
      <w:color w:val="000000" w:themeColor="text1" w:themeShade="BF"/>
      <w:sz w:val="18"/>
      <w:szCs w:val="18"/>
    </w:rPr>
  </w:style>
  <w:style w:type="character" w:styleId="Hyperlink">
    <w:name w:val="Hyperlink"/>
    <w:basedOn w:val="DefaultParagraphFont"/>
    <w:uiPriority w:val="99"/>
    <w:unhideWhenUsed/>
    <w:rsid w:val="00142F4F"/>
    <w:rPr>
      <w:color w:val="0000FF" w:themeColor="hyperlink"/>
      <w:u w:val="single"/>
    </w:rPr>
  </w:style>
  <w:style w:type="paragraph" w:customStyle="1" w:styleId="Heading1Summary">
    <w:name w:val="Heading 1 (Summary)"/>
    <w:basedOn w:val="Heading1"/>
    <w:link w:val="Heading1SummaryChar"/>
    <w:qFormat/>
    <w:rsid w:val="00142F4F"/>
    <w:pPr>
      <w:numPr>
        <w:numId w:val="0"/>
      </w:numPr>
    </w:pPr>
  </w:style>
  <w:style w:type="paragraph" w:customStyle="1" w:styleId="Heading1Appendix">
    <w:name w:val="Heading 1 (Appendix)"/>
    <w:basedOn w:val="Heading1"/>
    <w:next w:val="BodyText"/>
    <w:qFormat/>
    <w:rsid w:val="00142F4F"/>
    <w:pPr>
      <w:keepLines w:val="0"/>
      <w:pageBreakBefore/>
      <w:numPr>
        <w:numId w:val="20"/>
      </w:numPr>
      <w:spacing w:before="120" w:line="240" w:lineRule="auto"/>
    </w:pPr>
    <w:rPr>
      <w:rFonts w:ascii="Arial" w:eastAsia="Times New Roman" w:hAnsi="Arial" w:cs="Times New Roman"/>
      <w:bCs w:val="0"/>
      <w:kern w:val="28"/>
    </w:rPr>
  </w:style>
  <w:style w:type="character" w:customStyle="1" w:styleId="Heading1SummaryChar">
    <w:name w:val="Heading 1 (Summary) Char"/>
    <w:basedOn w:val="Heading1Char"/>
    <w:link w:val="Heading1Summary"/>
    <w:rsid w:val="00142F4F"/>
    <w:rPr>
      <w:rFonts w:asciiTheme="majorHAnsi" w:eastAsiaTheme="majorEastAsia" w:hAnsiTheme="majorHAnsi" w:cstheme="majorBidi"/>
      <w:b/>
      <w:bCs/>
      <w:sz w:val="28"/>
      <w:szCs w:val="28"/>
    </w:rPr>
  </w:style>
  <w:style w:type="paragraph" w:customStyle="1" w:styleId="Heading2Appendix">
    <w:name w:val="Heading 2 (Appendix)"/>
    <w:basedOn w:val="Heading2"/>
    <w:next w:val="BodyText"/>
    <w:qFormat/>
    <w:rsid w:val="00142F4F"/>
    <w:pPr>
      <w:keepLines w:val="0"/>
      <w:numPr>
        <w:numId w:val="20"/>
      </w:numPr>
      <w:spacing w:before="120" w:after="60" w:line="240" w:lineRule="auto"/>
    </w:pPr>
    <w:rPr>
      <w:rFonts w:ascii="Arial" w:eastAsia="Times New Roman" w:hAnsi="Arial" w:cs="Times New Roman"/>
      <w:bCs w:val="0"/>
      <w:sz w:val="24"/>
      <w:szCs w:val="24"/>
    </w:rPr>
  </w:style>
  <w:style w:type="paragraph" w:styleId="BodyText">
    <w:name w:val="Body Text"/>
    <w:basedOn w:val="Normal"/>
    <w:link w:val="BodyTextChar"/>
    <w:uiPriority w:val="99"/>
    <w:semiHidden/>
    <w:unhideWhenUsed/>
    <w:rsid w:val="00142F4F"/>
    <w:pPr>
      <w:spacing w:after="120"/>
    </w:pPr>
  </w:style>
  <w:style w:type="character" w:customStyle="1" w:styleId="BodyTextChar">
    <w:name w:val="Body Text Char"/>
    <w:basedOn w:val="DefaultParagraphFont"/>
    <w:link w:val="BodyText"/>
    <w:uiPriority w:val="99"/>
    <w:semiHidden/>
    <w:rsid w:val="00142F4F"/>
  </w:style>
  <w:style w:type="paragraph" w:customStyle="1" w:styleId="Caption-Table">
    <w:name w:val="Caption - Table"/>
    <w:basedOn w:val="Normal"/>
    <w:next w:val="BodyText"/>
    <w:qFormat/>
    <w:rsid w:val="00142F4F"/>
    <w:pPr>
      <w:keepNext/>
      <w:spacing w:before="120" w:after="60" w:line="240" w:lineRule="auto"/>
      <w:jc w:val="center"/>
    </w:pPr>
    <w:rPr>
      <w:rFonts w:ascii="Arial" w:eastAsia="Times New Roman" w:hAnsi="Arial" w:cs="Times New Roman"/>
      <w:b/>
      <w:sz w:val="20"/>
      <w:szCs w:val="20"/>
    </w:rPr>
  </w:style>
  <w:style w:type="paragraph" w:customStyle="1" w:styleId="Caption-Figure">
    <w:name w:val="Caption - Figure"/>
    <w:basedOn w:val="Normal"/>
    <w:next w:val="BodyText"/>
    <w:link w:val="Caption-FigureChar"/>
    <w:qFormat/>
    <w:rsid w:val="00142F4F"/>
    <w:pPr>
      <w:spacing w:before="120" w:after="120" w:line="240" w:lineRule="auto"/>
      <w:jc w:val="center"/>
    </w:pPr>
    <w:rPr>
      <w:rFonts w:ascii="Arial" w:eastAsia="Times New Roman" w:hAnsi="Arial" w:cs="Times New Roman"/>
      <w:b/>
      <w:sz w:val="20"/>
      <w:szCs w:val="20"/>
    </w:rPr>
  </w:style>
  <w:style w:type="character" w:customStyle="1" w:styleId="Caption-FigureChar">
    <w:name w:val="Caption - Figure Char"/>
    <w:basedOn w:val="DefaultParagraphFont"/>
    <w:link w:val="Caption-Figure"/>
    <w:rsid w:val="00142F4F"/>
    <w:rPr>
      <w:rFonts w:ascii="Arial" w:eastAsia="Times New Roman" w:hAnsi="Arial" w:cs="Times New Roman"/>
      <w:b/>
      <w:sz w:val="20"/>
      <w:szCs w:val="20"/>
    </w:rPr>
  </w:style>
  <w:style w:type="paragraph" w:customStyle="1" w:styleId="workflowbullet">
    <w:name w:val="workflow bullet"/>
    <w:basedOn w:val="ListParagraph"/>
    <w:uiPriority w:val="99"/>
    <w:rsid w:val="00142F4F"/>
    <w:pPr>
      <w:numPr>
        <w:numId w:val="1"/>
      </w:numPr>
      <w:tabs>
        <w:tab w:val="left" w:pos="1800"/>
      </w:tabs>
      <w:spacing w:after="0"/>
      <w:contextualSpacing w:val="0"/>
      <w:jc w:val="left"/>
    </w:pPr>
    <w:rPr>
      <w:rFonts w:eastAsia="MS ??"/>
      <w:sz w:val="18"/>
      <w:szCs w:val="18"/>
    </w:rPr>
  </w:style>
  <w:style w:type="paragraph" w:customStyle="1" w:styleId="Style1">
    <w:name w:val="Style1"/>
    <w:next w:val="Normal"/>
    <w:uiPriority w:val="99"/>
    <w:rsid w:val="00142F4F"/>
    <w:pPr>
      <w:numPr>
        <w:numId w:val="23"/>
      </w:numPr>
      <w:tabs>
        <w:tab w:val="left" w:pos="1800"/>
      </w:tabs>
      <w:spacing w:after="0" w:line="240" w:lineRule="auto"/>
    </w:pPr>
    <w:rPr>
      <w:rFonts w:ascii="Calibri" w:eastAsia="MS ??" w:hAnsi="Calibri" w:cs="Times New Roman"/>
      <w:sz w:val="18"/>
      <w:szCs w:val="18"/>
    </w:rPr>
  </w:style>
  <w:style w:type="paragraph" w:customStyle="1" w:styleId="workflowheader">
    <w:name w:val="workflow header"/>
    <w:next w:val="workflowbullet"/>
    <w:uiPriority w:val="99"/>
    <w:rsid w:val="00142F4F"/>
    <w:pPr>
      <w:tabs>
        <w:tab w:val="left" w:pos="1800"/>
      </w:tabs>
      <w:spacing w:after="0" w:line="240" w:lineRule="auto"/>
      <w:ind w:left="333" w:hanging="180"/>
    </w:pPr>
    <w:rPr>
      <w:rFonts w:ascii="Calibri" w:eastAsia="MS ??" w:hAnsi="Calibri" w:cs="Times New Roman"/>
      <w:b/>
      <w:szCs w:val="18"/>
    </w:rPr>
  </w:style>
  <w:style w:type="paragraph" w:customStyle="1" w:styleId="workflowsubhead">
    <w:name w:val="workflow subhead"/>
    <w:basedOn w:val="Normal"/>
    <w:uiPriority w:val="99"/>
    <w:rsid w:val="00142F4F"/>
    <w:pPr>
      <w:tabs>
        <w:tab w:val="left" w:pos="1800"/>
      </w:tabs>
      <w:spacing w:after="0" w:line="240" w:lineRule="auto"/>
      <w:ind w:left="333" w:hanging="180"/>
    </w:pPr>
    <w:rPr>
      <w:rFonts w:ascii="Calibri" w:eastAsia="MS ??" w:hAnsi="Calibri" w:cs="Times New Roman"/>
      <w:b/>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s\Xcel\templates\word\Xce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FEA26-C6E5-4F7B-A6B6-940E6B650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Xcel Document Template.dotx</Template>
  <TotalTime>16</TotalTime>
  <Pages>11</Pages>
  <Words>1910</Words>
  <Characters>10887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L Long</dc:creator>
  <cp:lastModifiedBy>Andrew Parker</cp:lastModifiedBy>
  <cp:revision>12</cp:revision>
  <dcterms:created xsi:type="dcterms:W3CDTF">2013-06-29T21:23:00Z</dcterms:created>
  <dcterms:modified xsi:type="dcterms:W3CDTF">2013-06-29T21:38:00Z</dcterms:modified>
</cp:coreProperties>
</file>